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F3276D" w:rsidRPr="00B55198" w:rsidTr="00BE1137">
        <w:tc>
          <w:tcPr>
            <w:tcW w:w="4773" w:type="dxa"/>
          </w:tcPr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832 28 44, 832 36 79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Nr fax +48 15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832 28 76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F3276D" w:rsidRPr="006B3331" w:rsidRDefault="00F3276D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F3276D" w:rsidRPr="004A211D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F3276D" w:rsidRPr="004A211D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F3276D" w:rsidRDefault="00F3276D" w:rsidP="00BE1137">
            <w:pPr>
              <w:widowControl w:val="0"/>
              <w:rPr>
                <w:b/>
                <w:bCs/>
                <w:iCs/>
                <w:cap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  <w:p w:rsidR="00F3276D" w:rsidRPr="00254610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Nr te.  </w:t>
            </w:r>
            <w:r w:rsidRPr="00254610">
              <w:rPr>
                <w:b/>
                <w:bCs/>
                <w:iCs/>
                <w:sz w:val="24"/>
                <w:szCs w:val="24"/>
                <w:lang w:val="en-US"/>
              </w:rPr>
              <w:t>+48 15 832 04 90</w:t>
            </w:r>
          </w:p>
          <w:p w:rsidR="00F3276D" w:rsidRPr="00254610" w:rsidRDefault="00F3276D" w:rsidP="00BE1137">
            <w:pPr>
              <w:widowControl w:val="0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254610">
              <w:rPr>
                <w:b/>
                <w:bCs/>
                <w:iCs/>
                <w:sz w:val="24"/>
                <w:szCs w:val="24"/>
                <w:lang w:val="en-US"/>
              </w:rPr>
              <w:t>Nr fax +48 15 833 38 21</w:t>
            </w:r>
          </w:p>
          <w:p w:rsidR="00F3276D" w:rsidRPr="00133A1E" w:rsidRDefault="00F3276D" w:rsidP="00BE1137">
            <w:pPr>
              <w:widowControl w:val="0"/>
              <w:rPr>
                <w:smallCaps/>
                <w:sz w:val="24"/>
                <w:szCs w:val="24"/>
                <w:u w:val="single"/>
                <w:lang w:val="en-US"/>
              </w:rPr>
            </w:pPr>
            <w:r w:rsidRPr="00133A1E">
              <w:rPr>
                <w:b/>
                <w:bCs/>
                <w:iCs/>
                <w:sz w:val="24"/>
                <w:szCs w:val="24"/>
                <w:lang w:val="en-US"/>
              </w:rPr>
              <w:t>e-mail: kancelaria@rozek.pl</w:t>
            </w:r>
          </w:p>
        </w:tc>
      </w:tr>
    </w:tbl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  <w:lang w:val="en-US"/>
        </w:rPr>
      </w:pPr>
    </w:p>
    <w:p w:rsidR="00F3276D" w:rsidRPr="00133A1E" w:rsidRDefault="00F3276D" w:rsidP="00B8028E">
      <w:pPr>
        <w:tabs>
          <w:tab w:val="left" w:pos="4253"/>
          <w:tab w:val="left" w:pos="6237"/>
        </w:tabs>
        <w:ind w:right="-312"/>
        <w:jc w:val="center"/>
        <w:rPr>
          <w:szCs w:val="28"/>
          <w:lang w:val="en-US"/>
        </w:rPr>
      </w:pPr>
    </w:p>
    <w:p w:rsidR="00F3276D" w:rsidRDefault="00F3276D" w:rsidP="00B8028E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</w:p>
    <w:p w:rsidR="00F3276D" w:rsidRPr="00064207" w:rsidRDefault="00F3276D" w:rsidP="00B8028E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F3276D" w:rsidRDefault="00F3276D" w:rsidP="00B8028E">
      <w:pPr>
        <w:jc w:val="center"/>
        <w:rPr>
          <w:sz w:val="36"/>
          <w:szCs w:val="36"/>
        </w:rPr>
      </w:pPr>
    </w:p>
    <w:p w:rsidR="00F3276D" w:rsidRDefault="00F3276D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</w:t>
      </w:r>
      <w:r>
        <w:rPr>
          <w:b/>
          <w:smallCaps/>
          <w:sz w:val="30"/>
          <w:szCs w:val="30"/>
        </w:rPr>
        <w:t>NIEOGRANICZONEGO O WARTOŚCI NIE</w:t>
      </w:r>
      <w:r w:rsidRPr="00B11E4F">
        <w:rPr>
          <w:b/>
          <w:smallCaps/>
          <w:sz w:val="30"/>
          <w:szCs w:val="30"/>
        </w:rPr>
        <w:t xml:space="preserve">PRZEKACZAJĄCEJ WYRAŻONEJ W ZŁOTYCH RÓWNOWARTOŚCI KWOTY </w:t>
      </w:r>
    </w:p>
    <w:p w:rsidR="00F3276D" w:rsidRDefault="00F3276D" w:rsidP="00B8028E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207</w:t>
      </w:r>
      <w:r w:rsidRPr="00B11E4F">
        <w:rPr>
          <w:b/>
          <w:smallCaps/>
          <w:sz w:val="30"/>
          <w:szCs w:val="30"/>
        </w:rPr>
        <w:t>.000 EURO</w:t>
      </w:r>
    </w:p>
    <w:p w:rsidR="00F3276D" w:rsidRPr="00E41509" w:rsidRDefault="00F3276D" w:rsidP="00B8028E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F3276D" w:rsidRPr="00B11E4F" w:rsidRDefault="00F3276D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F3276D" w:rsidRDefault="00F3276D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F3276D" w:rsidRDefault="00F3276D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F3276D" w:rsidRPr="00BE4100" w:rsidRDefault="00F3276D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F3276D" w:rsidRPr="00BE4100" w:rsidRDefault="00F3276D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F3276D" w:rsidRPr="00BE4100" w:rsidRDefault="00F3276D" w:rsidP="00B8028E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F3276D" w:rsidRPr="0046457C" w:rsidRDefault="00F3276D" w:rsidP="00B8028E">
      <w:pPr>
        <w:jc w:val="center"/>
        <w:rPr>
          <w:b/>
          <w:sz w:val="36"/>
          <w:szCs w:val="36"/>
        </w:rPr>
      </w:pPr>
    </w:p>
    <w:p w:rsidR="00F3276D" w:rsidRPr="0046457C" w:rsidRDefault="00F3276D" w:rsidP="00B8028E">
      <w:pPr>
        <w:jc w:val="center"/>
        <w:rPr>
          <w:b/>
          <w:sz w:val="36"/>
          <w:szCs w:val="36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Default="00F3276D" w:rsidP="00B8028E">
      <w:pPr>
        <w:jc w:val="center"/>
        <w:rPr>
          <w:sz w:val="24"/>
          <w:szCs w:val="24"/>
        </w:rPr>
      </w:pPr>
    </w:p>
    <w:p w:rsidR="00F3276D" w:rsidRPr="00C35E06" w:rsidRDefault="00F3276D" w:rsidP="00B8028E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F3276D" w:rsidRPr="00C35E06" w:rsidRDefault="00F3276D" w:rsidP="00B8028E">
      <w:pPr>
        <w:rPr>
          <w:sz w:val="24"/>
          <w:szCs w:val="24"/>
          <w:u w:val="single"/>
        </w:rPr>
      </w:pPr>
    </w:p>
    <w:p w:rsidR="00F3276D" w:rsidRDefault="00F3276D" w:rsidP="00B8028E">
      <w:pPr>
        <w:rPr>
          <w:sz w:val="24"/>
          <w:szCs w:val="24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Pr="00AD3066" w:rsidRDefault="00F3276D" w:rsidP="00B8028E">
      <w:pPr>
        <w:ind w:left="426" w:hanging="426"/>
        <w:rPr>
          <w:sz w:val="22"/>
          <w:szCs w:val="22"/>
        </w:rPr>
      </w:pPr>
      <w:r w:rsidRPr="00AD3066">
        <w:rPr>
          <w:sz w:val="22"/>
          <w:szCs w:val="22"/>
        </w:rPr>
        <w:t>15 stycznia 2015 r.</w:t>
      </w: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rPr>
          <w:b/>
          <w:sz w:val="22"/>
          <w:szCs w:val="22"/>
          <w:u w:val="single"/>
        </w:rPr>
      </w:pPr>
    </w:p>
    <w:p w:rsidR="00F3276D" w:rsidRPr="00607B3B" w:rsidRDefault="00F3276D" w:rsidP="00B8028E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F3276D" w:rsidRDefault="00F3276D" w:rsidP="00B8028E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F3276D" w:rsidRPr="00685B46" w:rsidRDefault="00F3276D" w:rsidP="00B8028E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F3276D" w:rsidRDefault="00F3276D" w:rsidP="00B8028E">
      <w:pPr>
        <w:pStyle w:val="Default"/>
        <w:rPr>
          <w:rFonts w:ascii="Times New Roman" w:hAnsi="Times New Roman" w:cs="Times New Roman"/>
          <w:b/>
        </w:rPr>
      </w:pP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F3276D" w:rsidRPr="00707D14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>
        <w:rPr>
          <w:rFonts w:ascii="Times New Roman" w:hAnsi="Times New Roman" w:cs="Times New Roman"/>
          <w:b/>
          <w:lang w:val="en-US"/>
        </w:rPr>
        <w:t xml:space="preserve">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832 28 44, 832 36 79 </w:t>
      </w:r>
    </w:p>
    <w:p w:rsidR="00F3276D" w:rsidRPr="00707D14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Nr fax +48 15 </w:t>
      </w:r>
      <w:r w:rsidRPr="00707D14">
        <w:rPr>
          <w:rFonts w:ascii="Times New Roman" w:hAnsi="Times New Roman" w:cs="Times New Roman"/>
          <w:b/>
          <w:lang w:val="en-US"/>
        </w:rPr>
        <w:t xml:space="preserve"> 832 28 76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F3276D" w:rsidRPr="006B3331" w:rsidRDefault="00F3276D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F3276D" w:rsidRDefault="00F3276D" w:rsidP="00B8028E">
      <w:pPr>
        <w:rPr>
          <w:b/>
          <w:sz w:val="22"/>
          <w:szCs w:val="22"/>
        </w:rPr>
      </w:pPr>
    </w:p>
    <w:p w:rsidR="00F3276D" w:rsidRPr="00685B46" w:rsidRDefault="00F3276D" w:rsidP="00B8028E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F3276D" w:rsidRDefault="00F3276D" w:rsidP="00B8028E">
      <w:pPr>
        <w:widowControl w:val="0"/>
        <w:ind w:left="426"/>
        <w:rPr>
          <w:b/>
          <w:bCs/>
          <w:iCs/>
          <w:sz w:val="22"/>
          <w:szCs w:val="22"/>
        </w:rPr>
      </w:pPr>
    </w:p>
    <w:p w:rsidR="00F3276D" w:rsidRPr="00B8028E" w:rsidRDefault="00F3276D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Bernard Rożek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F3276D" w:rsidRPr="00B11E4F" w:rsidRDefault="00F3276D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F3276D" w:rsidRPr="00B11E4F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F3276D" w:rsidRPr="00B8028E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>
        <w:rPr>
          <w:b/>
          <w:bCs/>
          <w:iCs/>
          <w:sz w:val="24"/>
          <w:szCs w:val="24"/>
        </w:rPr>
        <w:t xml:space="preserve">: +48 </w:t>
      </w:r>
      <w:r w:rsidRPr="00B8028E">
        <w:rPr>
          <w:b/>
          <w:bCs/>
          <w:iCs/>
          <w:sz w:val="24"/>
          <w:szCs w:val="24"/>
        </w:rPr>
        <w:t>15 832 04 90,</w:t>
      </w:r>
    </w:p>
    <w:p w:rsidR="00F3276D" w:rsidRPr="0001779D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Nr fax:</w:t>
      </w:r>
      <w:r>
        <w:rPr>
          <w:b/>
          <w:bCs/>
          <w:iCs/>
          <w:sz w:val="24"/>
          <w:szCs w:val="24"/>
        </w:rPr>
        <w:t xml:space="preserve"> +48 </w:t>
      </w:r>
      <w:r w:rsidRPr="0001779D">
        <w:rPr>
          <w:b/>
          <w:bCs/>
          <w:iCs/>
          <w:sz w:val="24"/>
          <w:szCs w:val="24"/>
        </w:rPr>
        <w:t>15 833 38 21</w:t>
      </w:r>
    </w:p>
    <w:p w:rsidR="00F3276D" w:rsidRPr="0001779D" w:rsidRDefault="00F3276D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01779D">
        <w:rPr>
          <w:b/>
          <w:sz w:val="24"/>
          <w:szCs w:val="24"/>
        </w:rPr>
        <w:t>e-mail</w:t>
      </w:r>
      <w:r w:rsidRPr="0001779D">
        <w:rPr>
          <w:b/>
          <w:bCs/>
          <w:iCs/>
          <w:sz w:val="24"/>
          <w:szCs w:val="24"/>
        </w:rPr>
        <w:t>: kancelaria@rozek.pl</w:t>
      </w:r>
    </w:p>
    <w:p w:rsidR="00F3276D" w:rsidRPr="0001779D" w:rsidRDefault="00F3276D" w:rsidP="00B8028E">
      <w:pPr>
        <w:widowControl w:val="0"/>
        <w:ind w:left="426"/>
        <w:jc w:val="both"/>
        <w:rPr>
          <w:sz w:val="22"/>
          <w:szCs w:val="22"/>
        </w:rPr>
      </w:pPr>
    </w:p>
    <w:p w:rsidR="00F3276D" w:rsidRPr="0001779D" w:rsidRDefault="00F3276D" w:rsidP="00B8028E">
      <w:pPr>
        <w:ind w:firstLine="708"/>
        <w:rPr>
          <w:sz w:val="22"/>
          <w:szCs w:val="22"/>
        </w:rPr>
      </w:pPr>
    </w:p>
    <w:p w:rsidR="00F3276D" w:rsidRPr="00607B3B" w:rsidRDefault="00F3276D" w:rsidP="00B8028E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F3276D" w:rsidRDefault="00F3276D" w:rsidP="00B8028E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F3276D" w:rsidRPr="00B11E4F" w:rsidRDefault="00F3276D" w:rsidP="00B8028E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 xml:space="preserve">go prowadzone jest w trybie przetargu nieograniczonego na podstawie </w:t>
      </w:r>
      <w:r>
        <w:rPr>
          <w:sz w:val="22"/>
          <w:szCs w:val="22"/>
        </w:rPr>
        <w:t>U</w:t>
      </w:r>
      <w:r w:rsidRPr="00B11E4F">
        <w:rPr>
          <w:sz w:val="22"/>
          <w:szCs w:val="22"/>
        </w:rPr>
        <w:t>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</w:t>
      </w:r>
      <w:r>
        <w:rPr>
          <w:color w:val="000000"/>
          <w:sz w:val="22"/>
          <w:szCs w:val="22"/>
        </w:rPr>
        <w:t>2013 r. poz. 907, 984, 1047 i 1473 oraz z 2014 r. poz. 423, 768, 811, 915, 1146, 1232</w:t>
      </w:r>
      <w:r w:rsidRPr="00B11E4F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, zwanej w dalszej części niniejszej SIWZ Ustawą,</w:t>
      </w:r>
      <w:r w:rsidRPr="00B11E4F">
        <w:rPr>
          <w:color w:val="000000"/>
          <w:sz w:val="22"/>
          <w:szCs w:val="22"/>
        </w:rPr>
        <w:t xml:space="preserve">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207</w:t>
      </w:r>
      <w:r w:rsidRPr="00B11E4F">
        <w:rPr>
          <w:sz w:val="22"/>
          <w:szCs w:val="22"/>
        </w:rPr>
        <w:t> 000 euro.</w:t>
      </w:r>
    </w:p>
    <w:p w:rsidR="00F3276D" w:rsidRDefault="00F3276D" w:rsidP="00B8028E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F3276D" w:rsidRDefault="00F3276D" w:rsidP="00B8028E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F3276D" w:rsidRPr="009417CE" w:rsidRDefault="00F3276D" w:rsidP="00327299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ind w:left="426" w:hanging="66"/>
        <w:rPr>
          <w:sz w:val="22"/>
          <w:szCs w:val="22"/>
        </w:rPr>
      </w:pPr>
      <w:r w:rsidRPr="00194AD5">
        <w:rPr>
          <w:b/>
          <w:sz w:val="22"/>
          <w:szCs w:val="22"/>
        </w:rPr>
        <w:t xml:space="preserve">Zamawiający </w:t>
      </w:r>
      <w:r>
        <w:rPr>
          <w:b/>
          <w:sz w:val="22"/>
          <w:szCs w:val="22"/>
        </w:rPr>
        <w:t>nie dopuszcza możliwości</w:t>
      </w:r>
      <w:r w:rsidRPr="00194AD5">
        <w:rPr>
          <w:b/>
          <w:sz w:val="22"/>
          <w:szCs w:val="22"/>
        </w:rPr>
        <w:t xml:space="preserve"> składania ofert częściowych</w:t>
      </w:r>
      <w:r w:rsidRPr="009417CE">
        <w:rPr>
          <w:sz w:val="22"/>
          <w:szCs w:val="22"/>
        </w:rPr>
        <w:t>.</w:t>
      </w:r>
    </w:p>
    <w:p w:rsidR="00F3276D" w:rsidRPr="009417CE" w:rsidRDefault="00F3276D" w:rsidP="006D49D0">
      <w:pPr>
        <w:pStyle w:val="Tekstpodstawowywcity23"/>
        <w:numPr>
          <w:ilvl w:val="0"/>
          <w:numId w:val="1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>ubezpieczenie mienia i odpowiedzialności Zama</w:t>
      </w:r>
      <w:r>
        <w:rPr>
          <w:sz w:val="22"/>
          <w:szCs w:val="22"/>
        </w:rPr>
        <w:t>wiającego.</w:t>
      </w:r>
    </w:p>
    <w:p w:rsidR="00F3276D" w:rsidRDefault="00F3276D" w:rsidP="006D49D0">
      <w:pPr>
        <w:tabs>
          <w:tab w:val="num" w:pos="720"/>
          <w:tab w:val="left" w:pos="1418"/>
          <w:tab w:val="left" w:pos="5529"/>
        </w:tabs>
        <w:ind w:hanging="66"/>
        <w:jc w:val="both"/>
        <w:rPr>
          <w:b/>
          <w:sz w:val="22"/>
          <w:szCs w:val="22"/>
        </w:rPr>
      </w:pPr>
    </w:p>
    <w:p w:rsidR="00F3276D" w:rsidRPr="00EF2063" w:rsidRDefault="00F3276D" w:rsidP="006D49D0">
      <w:pPr>
        <w:pStyle w:val="Tekstpodstawowywcity23"/>
        <w:tabs>
          <w:tab w:val="num" w:pos="720"/>
          <w:tab w:val="left" w:pos="1134"/>
        </w:tabs>
        <w:spacing w:line="240" w:lineRule="auto"/>
        <w:ind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Zamawiającego </w:t>
      </w:r>
      <w:r w:rsidRPr="00EF2063">
        <w:rPr>
          <w:sz w:val="22"/>
          <w:szCs w:val="22"/>
        </w:rPr>
        <w:t>w zakresie: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mienia od kradzieży z włamaniem i rabunku,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  <w:r>
        <w:rPr>
          <w:sz w:val="22"/>
          <w:szCs w:val="22"/>
        </w:rPr>
        <w:t>,</w:t>
      </w:r>
    </w:p>
    <w:p w:rsidR="00F3276D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080"/>
        </w:tabs>
        <w:spacing w:line="240" w:lineRule="auto"/>
        <w:ind w:left="1080" w:hanging="66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F3276D" w:rsidRPr="009417CE" w:rsidRDefault="00F3276D" w:rsidP="005F7D0D">
      <w:pPr>
        <w:pStyle w:val="Tekstpodstawowywcity23"/>
        <w:numPr>
          <w:ilvl w:val="0"/>
          <w:numId w:val="7"/>
        </w:numPr>
        <w:tabs>
          <w:tab w:val="clear" w:pos="2136"/>
          <w:tab w:val="left" w:pos="540"/>
          <w:tab w:val="num" w:pos="720"/>
          <w:tab w:val="num" w:pos="1440"/>
        </w:tabs>
        <w:spacing w:line="240" w:lineRule="auto"/>
        <w:ind w:left="1440" w:hanging="426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gospodarczej.</w:t>
      </w:r>
    </w:p>
    <w:p w:rsidR="00F3276D" w:rsidRPr="009417CE" w:rsidRDefault="00F3276D" w:rsidP="006D49D0">
      <w:pPr>
        <w:pStyle w:val="Tekstpodstawowywcity23"/>
        <w:tabs>
          <w:tab w:val="num" w:pos="720"/>
          <w:tab w:val="left" w:pos="1134"/>
        </w:tabs>
        <w:spacing w:line="240" w:lineRule="auto"/>
        <w:ind w:left="1776" w:hanging="66"/>
        <w:rPr>
          <w:sz w:val="22"/>
          <w:szCs w:val="22"/>
        </w:rPr>
      </w:pP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F3276D" w:rsidRPr="0029661E" w:rsidRDefault="00F3276D" w:rsidP="006D49D0">
      <w:pPr>
        <w:tabs>
          <w:tab w:val="num" w:pos="720"/>
          <w:tab w:val="left" w:pos="5245"/>
        </w:tabs>
        <w:ind w:left="360"/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F3276D" w:rsidRDefault="00F3276D" w:rsidP="006D49D0">
      <w:pPr>
        <w:tabs>
          <w:tab w:val="num" w:pos="720"/>
          <w:tab w:val="left" w:pos="5245"/>
        </w:tabs>
        <w:ind w:hanging="66"/>
        <w:rPr>
          <w:b/>
          <w:sz w:val="22"/>
          <w:szCs w:val="22"/>
        </w:rPr>
      </w:pPr>
    </w:p>
    <w:p w:rsidR="00F3276D" w:rsidRPr="00A00881" w:rsidRDefault="00F3276D" w:rsidP="00B8028E">
      <w:pPr>
        <w:ind w:left="360"/>
        <w:jc w:val="both"/>
        <w:rPr>
          <w:sz w:val="22"/>
          <w:szCs w:val="22"/>
        </w:rPr>
      </w:pPr>
    </w:p>
    <w:p w:rsidR="00F3276D" w:rsidRPr="00685B77" w:rsidRDefault="00F3276D" w:rsidP="00B8028E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F3276D" w:rsidRPr="00DF31E9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lastRenderedPageBreak/>
        <w:t>Zamawiający dopuszcza udział podwykonawców przy realizacji przedmiotowego zamówienia.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F3276D" w:rsidRPr="00DF31E9" w:rsidRDefault="00F3276D" w:rsidP="006D49D0">
      <w:pPr>
        <w:tabs>
          <w:tab w:val="left" w:pos="0"/>
          <w:tab w:val="num" w:pos="65"/>
        </w:tabs>
        <w:suppressAutoHyphens/>
        <w:ind w:left="360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F3276D" w:rsidRPr="00B97A31" w:rsidRDefault="00F3276D" w:rsidP="00B8028E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F3276D" w:rsidRPr="00017D8F" w:rsidRDefault="00F3276D" w:rsidP="00B8028E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F3276D" w:rsidRDefault="00F3276D" w:rsidP="00B8028E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F3276D" w:rsidRPr="00BC0400" w:rsidRDefault="00F3276D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 xml:space="preserve">24 miesiące, </w:t>
      </w:r>
      <w:r w:rsidRPr="00BC0400">
        <w:rPr>
          <w:sz w:val="22"/>
          <w:szCs w:val="22"/>
        </w:rPr>
        <w:t>wg poniższego:</w:t>
      </w:r>
    </w:p>
    <w:p w:rsidR="00F3276D" w:rsidRPr="000178F9" w:rsidRDefault="00F3276D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 do dnia 28 lutego 201</w:t>
      </w:r>
      <w:r>
        <w:rPr>
          <w:b/>
          <w:sz w:val="22"/>
          <w:szCs w:val="22"/>
        </w:rPr>
        <w:t>7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Pr="009F77CE" w:rsidRDefault="00F3276D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  <w:r w:rsidRPr="009F77CE">
        <w:rPr>
          <w:sz w:val="22"/>
          <w:szCs w:val="22"/>
        </w:rPr>
        <w:t>Polisy będą w</w:t>
      </w:r>
      <w:r>
        <w:rPr>
          <w:sz w:val="22"/>
          <w:szCs w:val="22"/>
        </w:rPr>
        <w:t>ystawiane na okresy roczne, tj.:</w:t>
      </w:r>
    </w:p>
    <w:p w:rsidR="00F3276D" w:rsidRPr="009F77CE" w:rsidRDefault="00F3276D" w:rsidP="00BC0400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Pr="009F77CE" w:rsidRDefault="00F3276D" w:rsidP="006D49D0">
      <w:pPr>
        <w:spacing w:line="300" w:lineRule="atLeast"/>
        <w:ind w:left="426" w:hanging="6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F3276D" w:rsidRDefault="00F3276D" w:rsidP="00BC0400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F3276D" w:rsidRDefault="00F3276D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F3276D" w:rsidRDefault="00F3276D" w:rsidP="00B8028E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F3276D" w:rsidRDefault="00F3276D" w:rsidP="00B8028E">
      <w:pPr>
        <w:jc w:val="both"/>
        <w:rPr>
          <w:b/>
          <w:sz w:val="22"/>
        </w:rPr>
      </w:pPr>
    </w:p>
    <w:p w:rsidR="00F3276D" w:rsidRDefault="00F3276D" w:rsidP="00B8028E">
      <w:pPr>
        <w:jc w:val="both"/>
        <w:rPr>
          <w:b/>
          <w:sz w:val="22"/>
        </w:rPr>
      </w:pPr>
    </w:p>
    <w:p w:rsidR="00F3276D" w:rsidRPr="00576374" w:rsidRDefault="00F3276D" w:rsidP="00B8028E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F3276D" w:rsidRDefault="00F3276D" w:rsidP="00B8028E">
      <w:pPr>
        <w:ind w:left="426"/>
        <w:jc w:val="both"/>
        <w:rPr>
          <w:sz w:val="22"/>
        </w:rPr>
      </w:pPr>
    </w:p>
    <w:p w:rsidR="00F3276D" w:rsidRPr="00576374" w:rsidRDefault="00F3276D" w:rsidP="00B8028E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F3276D" w:rsidRPr="00DE1A6B" w:rsidRDefault="00F3276D" w:rsidP="00B8028E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F3276D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F3276D" w:rsidRPr="00B97A31" w:rsidRDefault="00F3276D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F3276D" w:rsidRPr="00B97A31" w:rsidRDefault="00F3276D" w:rsidP="00B8028E">
      <w:pPr>
        <w:ind w:left="426"/>
        <w:rPr>
          <w:sz w:val="22"/>
          <w:szCs w:val="22"/>
        </w:rPr>
      </w:pPr>
    </w:p>
    <w:p w:rsidR="00F3276D" w:rsidRPr="004A0403" w:rsidRDefault="00F3276D" w:rsidP="000F5A54">
      <w:pPr>
        <w:ind w:left="426" w:hanging="66"/>
        <w:jc w:val="both"/>
        <w:rPr>
          <w:sz w:val="2"/>
          <w:szCs w:val="2"/>
        </w:rPr>
      </w:pPr>
      <w:r w:rsidRPr="00B97A31">
        <w:rPr>
          <w:sz w:val="22"/>
          <w:szCs w:val="22"/>
        </w:rPr>
        <w:t>Wykonawca składa następujące dokumenty:</w:t>
      </w:r>
    </w:p>
    <w:p w:rsidR="00F3276D" w:rsidRDefault="00F3276D" w:rsidP="00B8028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</w:t>
      </w:r>
      <w:r>
        <w:rPr>
          <w:sz w:val="22"/>
          <w:szCs w:val="22"/>
        </w:rPr>
        <w:t>: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Informację o braku przynależności do grupy kapitałowej lub listę podmiotów, które należą do tej samej grupy kapitałowej – Załącznik nr 3a,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</w:t>
      </w:r>
      <w:r>
        <w:rPr>
          <w:sz w:val="22"/>
          <w:szCs w:val="22"/>
        </w:rPr>
        <w:t xml:space="preserve"> lub centralnej ewidencji i informacji o działalności gospodarczej, jeżeli odrębne przepisy wymagają wpisu do rejestru lub ewidencji, w celu wykazania braku podstaw do wykluczenia w oparciu o art. 24 ust. 1 pkt 2 Ustawy, </w:t>
      </w:r>
      <w:r w:rsidRPr="00A01724">
        <w:rPr>
          <w:sz w:val="22"/>
          <w:szCs w:val="22"/>
        </w:rPr>
        <w:t>wystawione</w:t>
      </w:r>
      <w:r>
        <w:rPr>
          <w:sz w:val="22"/>
          <w:szCs w:val="22"/>
        </w:rPr>
        <w:t>go</w:t>
      </w:r>
      <w:r w:rsidRPr="00A01724">
        <w:rPr>
          <w:sz w:val="22"/>
          <w:szCs w:val="22"/>
        </w:rPr>
        <w:t xml:space="preserve"> nie wcześniej niż 6 m-cy przed upływem terminu do składania</w:t>
      </w:r>
      <w:r>
        <w:rPr>
          <w:sz w:val="22"/>
          <w:szCs w:val="22"/>
        </w:rPr>
        <w:t xml:space="preserve"> wniosków o dopuszczenie do udziału w postępowaniu o udzielenie zamówienia albo składania ofert,</w:t>
      </w:r>
    </w:p>
    <w:p w:rsidR="00F3276D" w:rsidRDefault="00F3276D" w:rsidP="00B8028E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Pełnomocnictwa osób podpisujących ofertę do podejmowania zobowiązań w imieniu firmy składającej ofertę, o ile nie wynikają z przepisów prawa lub innych dokumentów.</w:t>
      </w:r>
    </w:p>
    <w:p w:rsidR="00F3276D" w:rsidRPr="00B97A31" w:rsidRDefault="00F3276D" w:rsidP="00B8028E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F3276D" w:rsidRDefault="00F3276D" w:rsidP="00B8028E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oświadczenia wymienione w formularzu ofertowym – Załącznik nr 1.</w:t>
      </w:r>
    </w:p>
    <w:p w:rsidR="00F3276D" w:rsidRDefault="00F3276D" w:rsidP="00B8028E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F3276D" w:rsidRPr="006627CE" w:rsidRDefault="00F3276D" w:rsidP="00B8028E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F3276D" w:rsidRPr="006627CE" w:rsidRDefault="00F3276D" w:rsidP="00B8028E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F3276D" w:rsidRPr="006627CE" w:rsidRDefault="00F3276D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F3276D" w:rsidRPr="006627CE" w:rsidRDefault="00F3276D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F3276D" w:rsidRPr="006627CE" w:rsidRDefault="00F3276D" w:rsidP="00B8028E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</w:t>
      </w:r>
      <w:smartTag w:uri="urn:schemas-microsoft-com:office:smarttags" w:element="PersonName">
        <w:r w:rsidRPr="006627CE">
          <w:rPr>
            <w:sz w:val="22"/>
            <w:szCs w:val="22"/>
          </w:rPr>
          <w:t>zamówienia publiczne</w:t>
        </w:r>
      </w:smartTag>
      <w:r w:rsidRPr="006627CE">
        <w:rPr>
          <w:sz w:val="22"/>
          <w:szCs w:val="22"/>
        </w:rPr>
        <w:t xml:space="preserve">go zobowiązani są stosownie do treści art. 23 ust. 2 </w:t>
      </w:r>
      <w:r>
        <w:rPr>
          <w:sz w:val="22"/>
          <w:szCs w:val="22"/>
        </w:rPr>
        <w:t>Ustawy</w:t>
      </w:r>
      <w:r w:rsidRPr="006627CE">
        <w:rPr>
          <w:sz w:val="22"/>
          <w:szCs w:val="22"/>
        </w:rPr>
        <w:t xml:space="preserve">, ustanowić pełnomocnika </w:t>
      </w:r>
      <w:r w:rsidRPr="006627CE">
        <w:rPr>
          <w:sz w:val="22"/>
          <w:szCs w:val="22"/>
          <w:u w:val="single"/>
        </w:rPr>
        <w:t xml:space="preserve">do reprezentowania ich w postępowaniu o udzielenie </w:t>
      </w:r>
      <w:smartTag w:uri="urn:schemas-microsoft-com:office:smarttags" w:element="PersonName">
        <w:r w:rsidRPr="006627CE">
          <w:rPr>
            <w:sz w:val="22"/>
            <w:szCs w:val="22"/>
            <w:u w:val="single"/>
          </w:rPr>
          <w:t>zamówienia publiczne</w:t>
        </w:r>
      </w:smartTag>
      <w:r w:rsidRPr="006627CE">
        <w:rPr>
          <w:sz w:val="22"/>
          <w:szCs w:val="22"/>
          <w:u w:val="single"/>
        </w:rPr>
        <w:t>go lub do reprezentowania w postępowaniu i zawarcia umowy.</w:t>
      </w:r>
    </w:p>
    <w:p w:rsidR="00F3276D" w:rsidRPr="006627CE" w:rsidRDefault="00F3276D" w:rsidP="00B8028E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F3276D" w:rsidRPr="006627CE" w:rsidRDefault="00F3276D" w:rsidP="00B8028E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F3276D" w:rsidRDefault="00F3276D" w:rsidP="00B8028E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F3276D" w:rsidRPr="001533E8" w:rsidRDefault="00F3276D" w:rsidP="00B8028E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F3276D" w:rsidRPr="001533E8" w:rsidRDefault="00F3276D" w:rsidP="00327299">
      <w:pPr>
        <w:pStyle w:val="Tekstpodstawowywcity22"/>
        <w:numPr>
          <w:ilvl w:val="0"/>
          <w:numId w:val="8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</w:t>
      </w:r>
      <w:r>
        <w:rPr>
          <w:rFonts w:cs="Times New Roman"/>
          <w:sz w:val="22"/>
          <w:szCs w:val="22"/>
        </w:rPr>
        <w:t>ofert.</w:t>
      </w:r>
    </w:p>
    <w:p w:rsidR="00F3276D" w:rsidRPr="001533E8" w:rsidRDefault="00F3276D" w:rsidP="00B8028E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F3276D" w:rsidRDefault="00F3276D" w:rsidP="00B8028E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F3276D" w:rsidRDefault="00F3276D" w:rsidP="0032293F">
      <w:pPr>
        <w:tabs>
          <w:tab w:val="left" w:pos="720"/>
        </w:tabs>
        <w:suppressAutoHyphens/>
        <w:autoSpaceDE w:val="0"/>
        <w:jc w:val="both"/>
        <w:rPr>
          <w:b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</w:p>
    <w:p w:rsidR="00F3276D" w:rsidRPr="001533E8" w:rsidRDefault="00F3276D" w:rsidP="0032293F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F3276D" w:rsidRDefault="00F3276D" w:rsidP="00B8028E">
      <w:pPr>
        <w:jc w:val="both"/>
        <w:rPr>
          <w:b/>
          <w:sz w:val="22"/>
          <w:szCs w:val="22"/>
        </w:rPr>
      </w:pPr>
    </w:p>
    <w:p w:rsidR="00F3276D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F3276D" w:rsidRPr="00B97A31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F3276D" w:rsidRPr="00936696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F3276D" w:rsidRDefault="00F3276D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F3276D" w:rsidRDefault="00F3276D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F3276D" w:rsidRDefault="00F3276D" w:rsidP="00B8028E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F3276D" w:rsidRPr="007A39CB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F3276D" w:rsidRDefault="00F3276D" w:rsidP="00B8028E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</w:p>
    <w:p w:rsidR="00F3276D" w:rsidRDefault="00F3276D" w:rsidP="0032293F">
      <w:pPr>
        <w:ind w:left="1080" w:hanging="513"/>
        <w:rPr>
          <w:sz w:val="22"/>
          <w:szCs w:val="22"/>
        </w:rPr>
      </w:pP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Sandomierz,                     tel. 15 832 04 90, 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7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F3276D" w:rsidRPr="00B97A31" w:rsidRDefault="00F3276D" w:rsidP="00B8028E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14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F3276D" w:rsidRDefault="00F3276D" w:rsidP="00B8028E">
      <w:pPr>
        <w:tabs>
          <w:tab w:val="num" w:pos="1134"/>
        </w:tabs>
        <w:ind w:left="1134"/>
        <w:rPr>
          <w:b/>
          <w:sz w:val="22"/>
          <w:szCs w:val="22"/>
        </w:rPr>
      </w:pPr>
    </w:p>
    <w:p w:rsidR="00F3276D" w:rsidRPr="00C53C5C" w:rsidRDefault="00F3276D" w:rsidP="00B8028E">
      <w:pPr>
        <w:tabs>
          <w:tab w:val="num" w:pos="1134"/>
        </w:tabs>
        <w:ind w:left="1134"/>
        <w:rPr>
          <w:sz w:val="22"/>
          <w:szCs w:val="22"/>
          <w:lang w:val="de-DE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 xml:space="preserve">PGKiM </w:t>
      </w:r>
      <w:r>
        <w:rPr>
          <w:b/>
          <w:sz w:val="22"/>
          <w:szCs w:val="22"/>
        </w:rPr>
        <w:t xml:space="preserve">w Sandomierzu </w:t>
      </w:r>
      <w:r w:rsidRPr="00EB4315">
        <w:rPr>
          <w:b/>
          <w:sz w:val="22"/>
          <w:szCs w:val="22"/>
        </w:rPr>
        <w:t>Sp. z o.o</w:t>
      </w:r>
      <w:r>
        <w:rPr>
          <w:sz w:val="22"/>
          <w:szCs w:val="22"/>
        </w:rPr>
        <w:t>.,                        ul. Przemysłowa 12, tel. 15 832 25 61, w godz. 8:00 – 14:00</w:t>
      </w:r>
      <w:r w:rsidRPr="00B97A31">
        <w:rPr>
          <w:sz w:val="22"/>
          <w:szCs w:val="22"/>
        </w:rPr>
        <w:br/>
      </w:r>
    </w:p>
    <w:p w:rsidR="00F3276D" w:rsidRPr="002A5366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F3276D" w:rsidRDefault="00F3276D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8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F3276D" w:rsidRPr="00B97A31" w:rsidRDefault="00F3276D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F3276D" w:rsidRPr="005E6BB9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F3276D" w:rsidRPr="009069B5" w:rsidRDefault="00F3276D" w:rsidP="00B8028E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zmiana treści SIWZ prowadzi do zmiany treści ogłoszenia o zamówieniu, </w:t>
      </w:r>
      <w:r>
        <w:rPr>
          <w:sz w:val="22"/>
          <w:szCs w:val="22"/>
        </w:rPr>
        <w:t>Z</w:t>
      </w:r>
      <w:r w:rsidRPr="009069B5">
        <w:rPr>
          <w:sz w:val="22"/>
          <w:szCs w:val="22"/>
        </w:rPr>
        <w:t>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F3276D" w:rsidRPr="009069B5" w:rsidRDefault="00F3276D" w:rsidP="00B8028E">
      <w:pPr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F3276D" w:rsidRPr="009069B5" w:rsidRDefault="00F3276D" w:rsidP="00B8028E">
      <w:pPr>
        <w:jc w:val="both"/>
        <w:rPr>
          <w:sz w:val="22"/>
          <w:szCs w:val="22"/>
        </w:rPr>
      </w:pPr>
    </w:p>
    <w:p w:rsidR="00F3276D" w:rsidRPr="002A5366" w:rsidRDefault="00F3276D" w:rsidP="00327299">
      <w:pPr>
        <w:pStyle w:val="podstawowy"/>
        <w:numPr>
          <w:ilvl w:val="0"/>
          <w:numId w:val="16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F3276D" w:rsidRDefault="00F3276D" w:rsidP="00B8028E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F3276D" w:rsidRPr="00A00881" w:rsidRDefault="00F3276D" w:rsidP="00B8028E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F3276D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F3276D" w:rsidRDefault="00F3276D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F3276D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2A5366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. </w:t>
      </w:r>
      <w:r w:rsidRPr="002A5366">
        <w:rPr>
          <w:sz w:val="22"/>
          <w:szCs w:val="22"/>
        </w:rPr>
        <w:t xml:space="preserve">Wykonawca samodzielnie lub na wniosek Zamawiającego może przedłużyć termin związania ofertą, </w:t>
      </w:r>
      <w:r>
        <w:rPr>
          <w:sz w:val="22"/>
          <w:szCs w:val="22"/>
        </w:rPr>
        <w:t>z</w:t>
      </w:r>
      <w:r w:rsidRPr="002A5366">
        <w:rPr>
          <w:sz w:val="22"/>
          <w:szCs w:val="22"/>
        </w:rPr>
        <w:t xml:space="preserve"> tym że Zamawiający może tylko raz, na co najmniej 3 dni przed upływem terminu związania ofertą, zwrócić się do Wykonawc</w:t>
      </w:r>
      <w:r>
        <w:rPr>
          <w:sz w:val="22"/>
          <w:szCs w:val="22"/>
        </w:rPr>
        <w:t>ów</w:t>
      </w:r>
      <w:r w:rsidRPr="002A5366">
        <w:rPr>
          <w:sz w:val="22"/>
          <w:szCs w:val="22"/>
        </w:rPr>
        <w:t xml:space="preserve"> o wyrażenie zgodny na przedłużenie tego terminu o oznaczony okres, nie dłużej jednak niż 60 dni.</w:t>
      </w:r>
    </w:p>
    <w:p w:rsidR="00F3276D" w:rsidRPr="002124D8" w:rsidRDefault="00F3276D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F3276D" w:rsidRDefault="00F3276D" w:rsidP="00B8028E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F3276D" w:rsidRDefault="00F3276D" w:rsidP="00B8028E">
      <w:pPr>
        <w:widowControl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F3276D" w:rsidRPr="00A00881" w:rsidRDefault="00F3276D" w:rsidP="00B8028E">
      <w:pPr>
        <w:tabs>
          <w:tab w:val="num" w:pos="567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F3276D" w:rsidRPr="00B97A31" w:rsidRDefault="00F3276D" w:rsidP="00B8028E">
      <w:pPr>
        <w:widowControl w:val="0"/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F3276D" w:rsidRPr="00B97A31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</w:p>
    <w:p w:rsidR="00F3276D" w:rsidRDefault="00F3276D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F3276D" w:rsidRDefault="00F3276D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Pr="009069B5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>Ofertę składaną przez podmioty wspólnie ubiegające się o udzielenie zamówienia (konsorcjum)     podpisują wszyscy wykonawcy lub ustanowiony pełnomocnik</w:t>
      </w:r>
      <w:r>
        <w:rPr>
          <w:sz w:val="22"/>
          <w:szCs w:val="22"/>
        </w:rPr>
        <w:t>.</w:t>
      </w:r>
      <w:r w:rsidRPr="009069B5">
        <w:rPr>
          <w:sz w:val="22"/>
          <w:szCs w:val="22"/>
        </w:rPr>
        <w:t xml:space="preserve"> </w:t>
      </w: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F3276D" w:rsidRDefault="00F3276D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  <w:r>
        <w:rPr>
          <w:sz w:val="22"/>
          <w:szCs w:val="22"/>
        </w:rPr>
        <w:t>.</w:t>
      </w:r>
    </w:p>
    <w:p w:rsidR="00F3276D" w:rsidRPr="00B97A31" w:rsidRDefault="00F3276D" w:rsidP="00B8028E">
      <w:pPr>
        <w:widowControl w:val="0"/>
        <w:ind w:left="426" w:hanging="426"/>
        <w:rPr>
          <w:b/>
          <w:sz w:val="22"/>
          <w:szCs w:val="22"/>
        </w:rPr>
      </w:pPr>
    </w:p>
    <w:p w:rsidR="00F3276D" w:rsidRPr="007A39CB" w:rsidRDefault="00F3276D" w:rsidP="00B8028E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F3276D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F3276D" w:rsidRPr="00357352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F3276D" w:rsidRPr="00B97A31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276D" w:rsidRPr="00841B7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F3276D" w:rsidRPr="00B97A31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cywilnej Przedsiębiorstwa Gospodarki Komunalnej i Mieszkaniowej w Sandomierzu Sp. z o.o.”</w:t>
      </w:r>
    </w:p>
    <w:p w:rsidR="00F3276D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F3276D" w:rsidRPr="00B65994" w:rsidRDefault="00F3276D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color w:val="FF0000"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Pr="006434E6">
        <w:rPr>
          <w:b/>
          <w:i/>
          <w:sz w:val="22"/>
          <w:szCs w:val="22"/>
        </w:rPr>
        <w:t>–</w:t>
      </w:r>
      <w:r>
        <w:rPr>
          <w:b/>
          <w:i/>
          <w:sz w:val="22"/>
          <w:szCs w:val="22"/>
        </w:rPr>
        <w:t xml:space="preserve"> </w:t>
      </w:r>
      <w:r w:rsidR="00B55198">
        <w:rPr>
          <w:b/>
          <w:i/>
          <w:sz w:val="22"/>
          <w:szCs w:val="22"/>
        </w:rPr>
        <w:t>30</w:t>
      </w:r>
      <w:r w:rsidRPr="00EB554A">
        <w:rPr>
          <w:b/>
          <w:i/>
          <w:sz w:val="22"/>
          <w:szCs w:val="22"/>
        </w:rPr>
        <w:t xml:space="preserve"> stycznia 2015 r. godz. 10.30</w:t>
      </w:r>
    </w:p>
    <w:p w:rsidR="00F3276D" w:rsidRPr="007A39CB" w:rsidRDefault="00F3276D" w:rsidP="00B8028E">
      <w:pPr>
        <w:widowControl w:val="0"/>
        <w:ind w:left="426"/>
        <w:rPr>
          <w:sz w:val="10"/>
          <w:szCs w:val="10"/>
        </w:rPr>
      </w:pPr>
    </w:p>
    <w:p w:rsidR="00F3276D" w:rsidRPr="00841B7D" w:rsidRDefault="00F3276D" w:rsidP="00B8028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3276D" w:rsidRDefault="00F3276D" w:rsidP="00327299">
      <w:pPr>
        <w:numPr>
          <w:ilvl w:val="2"/>
          <w:numId w:val="6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DF1820" w:rsidRDefault="00F3276D" w:rsidP="00327299">
      <w:pPr>
        <w:numPr>
          <w:ilvl w:val="2"/>
          <w:numId w:val="6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F3276D" w:rsidRPr="00DF1820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F3276D" w:rsidRDefault="00F3276D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F3276D" w:rsidRPr="00DF1820" w:rsidRDefault="00F3276D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F3276D" w:rsidRPr="00213328" w:rsidRDefault="00F3276D" w:rsidP="00B8028E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B55198">
        <w:rPr>
          <w:b/>
          <w:sz w:val="22"/>
          <w:szCs w:val="22"/>
        </w:rPr>
        <w:t>30</w:t>
      </w:r>
      <w:r w:rsidRPr="00EB554A">
        <w:rPr>
          <w:sz w:val="22"/>
          <w:szCs w:val="22"/>
        </w:rPr>
        <w:t xml:space="preserve"> </w:t>
      </w:r>
      <w:r w:rsidRPr="00EB554A">
        <w:rPr>
          <w:b/>
          <w:sz w:val="22"/>
          <w:szCs w:val="22"/>
        </w:rPr>
        <w:t>stycznia 2015 r. godz. 10:00</w:t>
      </w:r>
      <w:r w:rsidRPr="006434E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F3276D" w:rsidRDefault="00F3276D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  <w:t xml:space="preserve">27-600 Sandomierz    </w:t>
      </w:r>
    </w:p>
    <w:p w:rsidR="00F3276D" w:rsidRDefault="00F3276D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F3276D" w:rsidRDefault="00F3276D" w:rsidP="00B8028E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F3276D" w:rsidRPr="00213328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F3276D" w:rsidRDefault="00F3276D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F3276D" w:rsidRPr="00B97A31" w:rsidRDefault="00F3276D" w:rsidP="00B8028E">
      <w:pPr>
        <w:ind w:left="426"/>
        <w:jc w:val="both"/>
        <w:rPr>
          <w:sz w:val="22"/>
          <w:szCs w:val="22"/>
        </w:rPr>
      </w:pPr>
    </w:p>
    <w:p w:rsidR="00F3276D" w:rsidRPr="00DF1820" w:rsidRDefault="00F3276D" w:rsidP="00B8028E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</w:t>
      </w:r>
      <w:r w:rsidRPr="006434E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55198">
        <w:rPr>
          <w:b/>
          <w:sz w:val="22"/>
          <w:szCs w:val="22"/>
        </w:rPr>
        <w:t>30</w:t>
      </w:r>
      <w:r>
        <w:rPr>
          <w:sz w:val="22"/>
          <w:szCs w:val="22"/>
        </w:rPr>
        <w:t xml:space="preserve"> </w:t>
      </w:r>
      <w:r w:rsidRPr="00EB554A">
        <w:rPr>
          <w:b/>
          <w:sz w:val="22"/>
          <w:szCs w:val="22"/>
        </w:rPr>
        <w:t>stycznia 2015 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F3276D" w:rsidRDefault="00F3276D" w:rsidP="00B8028E">
      <w:pPr>
        <w:ind w:firstLine="426"/>
        <w:rPr>
          <w:sz w:val="22"/>
          <w:szCs w:val="22"/>
        </w:rPr>
      </w:pPr>
    </w:p>
    <w:p w:rsidR="00F3276D" w:rsidRPr="00B97A31" w:rsidRDefault="00F3276D" w:rsidP="00B8028E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4B7768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 określony w pkt. V.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37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F3276D" w:rsidRPr="00B97A31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</w:p>
    <w:p w:rsidR="00F3276D" w:rsidRDefault="00F3276D" w:rsidP="004B7768">
      <w:pPr>
        <w:tabs>
          <w:tab w:val="left" w:pos="900"/>
        </w:tabs>
        <w:ind w:left="900" w:hanging="360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F3276D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</w:rPr>
      </w:pPr>
    </w:p>
    <w:p w:rsidR="00F3276D" w:rsidRPr="00B97A31" w:rsidRDefault="00F3276D" w:rsidP="004B7768">
      <w:pPr>
        <w:widowControl w:val="0"/>
        <w:tabs>
          <w:tab w:val="left" w:pos="900"/>
        </w:tabs>
        <w:ind w:left="900" w:hanging="360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Pr="00B97A31" w:rsidRDefault="00F3276D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F3276D" w:rsidRPr="00B97A31" w:rsidRDefault="00F3276D" w:rsidP="00B8028E">
      <w:pPr>
        <w:jc w:val="both"/>
        <w:rPr>
          <w:sz w:val="22"/>
          <w:szCs w:val="22"/>
        </w:rPr>
      </w:pPr>
    </w:p>
    <w:p w:rsidR="00F3276D" w:rsidRDefault="00F3276D" w:rsidP="004B7768">
      <w:pPr>
        <w:widowControl w:val="0"/>
        <w:ind w:left="426" w:hanging="6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będzie się kierował następującymi kryteriami:</w:t>
      </w:r>
    </w:p>
    <w:p w:rsidR="00F3276D" w:rsidRDefault="00F3276D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276D" w:rsidRPr="00B97A31" w:rsidRDefault="00F3276D" w:rsidP="00B8028E">
      <w:pPr>
        <w:widowControl w:val="0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  <w:r w:rsidRPr="00B97A31">
              <w:rPr>
                <w:b/>
                <w:bCs/>
                <w:sz w:val="22"/>
                <w:szCs w:val="22"/>
              </w:rPr>
              <w:t xml:space="preserve"> %</w:t>
            </w:r>
          </w:p>
        </w:tc>
      </w:tr>
      <w:tr w:rsidR="00F3276D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5A5CC5" w:rsidRDefault="00F3276D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rozszerzenie zakresu ubezpieczenia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F3276D" w:rsidRPr="00B97A31" w:rsidRDefault="00F3276D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F3276D" w:rsidRDefault="00F3276D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5 %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ryzyk: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F3276D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</w:tbl>
    <w:p w:rsidR="00F3276D" w:rsidRPr="00B97A31" w:rsidRDefault="00F3276D" w:rsidP="00B8028E">
      <w:pPr>
        <w:widowControl w:val="0"/>
        <w:rPr>
          <w:sz w:val="22"/>
          <w:szCs w:val="22"/>
        </w:rPr>
      </w:pPr>
    </w:p>
    <w:p w:rsidR="00F3276D" w:rsidRPr="002E0787" w:rsidRDefault="00F3276D" w:rsidP="00327299">
      <w:pPr>
        <w:numPr>
          <w:ilvl w:val="0"/>
          <w:numId w:val="21"/>
        </w:numPr>
        <w:tabs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cały okres ubezpieczenia wskazany w pkt V niniejszej SIWZ</w:t>
      </w:r>
      <w:r w:rsidRPr="002E0787">
        <w:rPr>
          <w:sz w:val="22"/>
          <w:szCs w:val="22"/>
        </w:rPr>
        <w:t>.</w:t>
      </w:r>
    </w:p>
    <w:p w:rsidR="00F3276D" w:rsidRPr="002E0787" w:rsidRDefault="00F3276D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F3276D" w:rsidRPr="002E0787" w:rsidRDefault="00F3276D" w:rsidP="00B8028E">
      <w:pPr>
        <w:ind w:left="567"/>
        <w:jc w:val="both"/>
        <w:rPr>
          <w:sz w:val="22"/>
          <w:szCs w:val="22"/>
        </w:rPr>
      </w:pPr>
    </w:p>
    <w:p w:rsidR="00F3276D" w:rsidRPr="00BF6676" w:rsidRDefault="00F3276D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C81AE8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F3276D" w:rsidRPr="00BF6676" w:rsidRDefault="00F3276D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F3276D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F3276D" w:rsidRPr="00BF6676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 xml:space="preserve">- cena </w:t>
      </w:r>
      <w:r>
        <w:rPr>
          <w:sz w:val="22"/>
          <w:szCs w:val="22"/>
        </w:rPr>
        <w:t>najniższa</w:t>
      </w:r>
      <w:r w:rsidRPr="002E0787">
        <w:rPr>
          <w:sz w:val="22"/>
          <w:szCs w:val="22"/>
        </w:rPr>
        <w:t xml:space="preserve"> wśród złożonych ofert</w:t>
      </w: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Default="00F3276D" w:rsidP="00327299">
      <w:pPr>
        <w:numPr>
          <w:ilvl w:val="0"/>
          <w:numId w:val="21"/>
        </w:numPr>
        <w:tabs>
          <w:tab w:val="left" w:pos="-76"/>
          <w:tab w:val="num" w:pos="426"/>
        </w:tabs>
        <w:suppressAutoHyphens/>
        <w:ind w:left="426" w:hanging="6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Rozszerzenie zakresu ubezpieczenia </w:t>
      </w:r>
      <w:r w:rsidRPr="002E0787">
        <w:rPr>
          <w:sz w:val="22"/>
          <w:szCs w:val="22"/>
        </w:rPr>
        <w:t xml:space="preserve">– ocena kryterium </w:t>
      </w:r>
      <w:r>
        <w:rPr>
          <w:sz w:val="22"/>
          <w:szCs w:val="22"/>
        </w:rPr>
        <w:t xml:space="preserve">polega na przyznaniu punktów wg </w:t>
      </w:r>
      <w:r w:rsidRPr="002E0787">
        <w:rPr>
          <w:sz w:val="22"/>
          <w:szCs w:val="22"/>
        </w:rPr>
        <w:t>następujących zasad:</w:t>
      </w:r>
    </w:p>
    <w:p w:rsidR="00F3276D" w:rsidRPr="002E0787" w:rsidRDefault="00F3276D" w:rsidP="00693BD2">
      <w:pPr>
        <w:tabs>
          <w:tab w:val="left" w:pos="-76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692510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5B7D4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E55582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F3276D" w:rsidRPr="00B97A31" w:rsidTr="00E5558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E55582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E55582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7E5DA3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F3276D" w:rsidRPr="002E0787" w:rsidRDefault="00F3276D" w:rsidP="00B8028E">
      <w:pPr>
        <w:ind w:left="993"/>
        <w:jc w:val="both"/>
        <w:rPr>
          <w:sz w:val="22"/>
          <w:szCs w:val="22"/>
        </w:rPr>
      </w:pPr>
    </w:p>
    <w:p w:rsidR="00F3276D" w:rsidRPr="002E0787" w:rsidRDefault="00F3276D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F3276D" w:rsidRDefault="00F3276D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F3276D" w:rsidRPr="00BF6676" w:rsidRDefault="00F3276D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F3276D" w:rsidRPr="00BF6676" w:rsidRDefault="00F3276D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F3276D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F3276D" w:rsidRPr="00BF6676" w:rsidRDefault="00F3276D" w:rsidP="00B8028E">
      <w:pPr>
        <w:ind w:left="315"/>
        <w:jc w:val="both"/>
        <w:rPr>
          <w:b/>
          <w:position w:val="2"/>
          <w:sz w:val="22"/>
          <w:szCs w:val="22"/>
        </w:rPr>
      </w:pP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F3276D" w:rsidRPr="002E0787" w:rsidRDefault="00F3276D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spełnienie kryterium B</w:t>
      </w:r>
    </w:p>
    <w:p w:rsidR="00F3276D" w:rsidRPr="002E0787" w:rsidRDefault="00F3276D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 xml:space="preserve">spełnienie kryterium B </w:t>
      </w:r>
      <w:r w:rsidRPr="002E0787">
        <w:rPr>
          <w:sz w:val="22"/>
          <w:szCs w:val="22"/>
        </w:rPr>
        <w:t>w ofercie n</w:t>
      </w:r>
      <w:r>
        <w:rPr>
          <w:sz w:val="22"/>
          <w:szCs w:val="22"/>
        </w:rPr>
        <w:t>.</w:t>
      </w:r>
    </w:p>
    <w:p w:rsidR="00F3276D" w:rsidRPr="002E0787" w:rsidRDefault="00F3276D" w:rsidP="00B8028E">
      <w:pPr>
        <w:ind w:left="284"/>
        <w:rPr>
          <w:sz w:val="22"/>
          <w:szCs w:val="22"/>
          <w:u w:val="single"/>
        </w:rPr>
      </w:pPr>
    </w:p>
    <w:p w:rsidR="00F3276D" w:rsidRPr="002E0787" w:rsidRDefault="00F3276D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F3276D" w:rsidRPr="002E0787" w:rsidRDefault="00F3276D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F3276D" w:rsidRPr="002E0787" w:rsidRDefault="00F3276D" w:rsidP="00B8028E">
      <w:pPr>
        <w:jc w:val="both"/>
        <w:rPr>
          <w:sz w:val="22"/>
          <w:szCs w:val="22"/>
        </w:rPr>
      </w:pPr>
    </w:p>
    <w:p w:rsidR="00F3276D" w:rsidRPr="00BF6676" w:rsidRDefault="00F3276D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95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5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</w:p>
    <w:p w:rsidR="00F3276D" w:rsidRDefault="00F3276D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</w:p>
    <w:p w:rsidR="00F3276D" w:rsidRPr="002E0787" w:rsidRDefault="00F3276D" w:rsidP="005D66A0">
      <w:pPr>
        <w:autoSpaceDE w:val="0"/>
        <w:autoSpaceDN w:val="0"/>
        <w:adjustRightInd w:val="0"/>
        <w:ind w:left="284"/>
        <w:rPr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F3276D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Zamówienie zostanie udzielone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Pr="002E0787">
        <w:rPr>
          <w:sz w:val="22"/>
          <w:szCs w:val="22"/>
        </w:rPr>
        <w:t>ykonawcy, który uzyska największą liczbę punktów.</w:t>
      </w:r>
    </w:p>
    <w:p w:rsidR="00F3276D" w:rsidRPr="002E0787" w:rsidRDefault="00F3276D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Obliczenia dokonywane będą z dokładnością do dwóch miejsc po przecinku.</w:t>
      </w:r>
    </w:p>
    <w:p w:rsidR="00F3276D" w:rsidRDefault="00F3276D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F3276D" w:rsidRPr="00213328" w:rsidRDefault="00F3276D" w:rsidP="00B8028E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F3276D" w:rsidRDefault="00F3276D" w:rsidP="00B8028E">
      <w:pPr>
        <w:widowControl w:val="0"/>
        <w:jc w:val="both"/>
        <w:rPr>
          <w:bCs/>
          <w:sz w:val="22"/>
          <w:szCs w:val="22"/>
        </w:rPr>
      </w:pPr>
    </w:p>
    <w:p w:rsidR="00F3276D" w:rsidRDefault="00F3276D" w:rsidP="00327299">
      <w:pPr>
        <w:numPr>
          <w:ilvl w:val="0"/>
          <w:numId w:val="9"/>
        </w:numPr>
        <w:tabs>
          <w:tab w:val="clear" w:pos="750"/>
          <w:tab w:val="num" w:pos="426"/>
        </w:tabs>
        <w:ind w:left="426" w:hanging="6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F3276D" w:rsidRDefault="00F3276D" w:rsidP="00B8028E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F3276D" w:rsidRPr="006D62A2" w:rsidRDefault="00F3276D" w:rsidP="00327299">
      <w:pPr>
        <w:numPr>
          <w:ilvl w:val="0"/>
          <w:numId w:val="9"/>
        </w:numPr>
        <w:tabs>
          <w:tab w:val="clear" w:pos="750"/>
          <w:tab w:val="num" w:pos="720"/>
        </w:tabs>
        <w:ind w:left="720" w:hanging="360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Pr="00B97A31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F3276D" w:rsidRPr="00B97A31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F3276D" w:rsidRPr="00B97A31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F3276D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F3276D" w:rsidRDefault="00F3276D" w:rsidP="004B7768">
      <w:pPr>
        <w:numPr>
          <w:ilvl w:val="1"/>
          <w:numId w:val="2"/>
        </w:numPr>
        <w:tabs>
          <w:tab w:val="clear" w:pos="1134"/>
          <w:tab w:val="num" w:pos="720"/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tabs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F3276D" w:rsidRPr="00B97A31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F3276D" w:rsidRPr="00B97A31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F3276D" w:rsidRDefault="00F3276D" w:rsidP="004B776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3276D" w:rsidRPr="00B97A31" w:rsidRDefault="00F3276D" w:rsidP="004B7768">
      <w:pPr>
        <w:numPr>
          <w:ilvl w:val="0"/>
          <w:numId w:val="2"/>
        </w:numPr>
        <w:tabs>
          <w:tab w:val="clear" w:pos="567"/>
          <w:tab w:val="num" w:pos="720"/>
        </w:tabs>
        <w:ind w:left="720" w:hanging="360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Ustawy, niezwłocznie zawiadamiając o tym wykonawcę, którego oferta została poprawiona.</w:t>
      </w:r>
    </w:p>
    <w:p w:rsidR="00F3276D" w:rsidRDefault="00F3276D" w:rsidP="00B8028E">
      <w:pPr>
        <w:tabs>
          <w:tab w:val="left" w:pos="426"/>
        </w:tabs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F3276D" w:rsidRPr="00481FFD" w:rsidRDefault="00F3276D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F3276D" w:rsidRPr="00683A77" w:rsidRDefault="00F3276D" w:rsidP="00B8028E">
      <w:pPr>
        <w:numPr>
          <w:ilvl w:val="0"/>
          <w:numId w:val="13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F3276D" w:rsidRPr="00087827" w:rsidRDefault="00F3276D" w:rsidP="00327299">
      <w:pPr>
        <w:numPr>
          <w:ilvl w:val="0"/>
          <w:numId w:val="12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F3276D" w:rsidRPr="00087827" w:rsidRDefault="00F3276D" w:rsidP="00B8028E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F3276D" w:rsidRPr="00087827" w:rsidRDefault="00F3276D" w:rsidP="00B8028E">
      <w:pPr>
        <w:numPr>
          <w:ilvl w:val="0"/>
          <w:numId w:val="13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F3276D" w:rsidRPr="00087827" w:rsidRDefault="00F3276D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F3276D" w:rsidRPr="00087827" w:rsidRDefault="00F3276D" w:rsidP="00327299">
      <w:pPr>
        <w:numPr>
          <w:ilvl w:val="0"/>
          <w:numId w:val="10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F3276D" w:rsidRPr="00087827" w:rsidRDefault="00F3276D" w:rsidP="00327299">
      <w:pPr>
        <w:numPr>
          <w:ilvl w:val="0"/>
          <w:numId w:val="11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F3276D" w:rsidRDefault="00F3276D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F3276D" w:rsidRPr="00545013" w:rsidRDefault="00F3276D" w:rsidP="00B8028E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Ustawy)</w:t>
      </w:r>
    </w:p>
    <w:p w:rsidR="00F3276D" w:rsidRDefault="00F3276D" w:rsidP="000320D2">
      <w:pPr>
        <w:jc w:val="both"/>
        <w:rPr>
          <w:sz w:val="22"/>
          <w:szCs w:val="22"/>
        </w:rPr>
      </w:pPr>
    </w:p>
    <w:p w:rsidR="00F3276D" w:rsidRPr="00545013" w:rsidRDefault="00F3276D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Niezwłocznie po wyborze najkorzystniejszej oferty zamawiający </w:t>
      </w:r>
      <w:r>
        <w:rPr>
          <w:color w:val="000000"/>
          <w:sz w:val="22"/>
          <w:szCs w:val="22"/>
        </w:rPr>
        <w:t xml:space="preserve">jednocześnie </w:t>
      </w:r>
      <w:r w:rsidRPr="00545013">
        <w:rPr>
          <w:color w:val="000000"/>
          <w:sz w:val="22"/>
          <w:szCs w:val="22"/>
        </w:rPr>
        <w:t>zawiadamia wykonawców, którzy złożyli oferty</w:t>
      </w:r>
      <w:r>
        <w:rPr>
          <w:color w:val="000000"/>
          <w:sz w:val="22"/>
          <w:szCs w:val="22"/>
        </w:rPr>
        <w:t>,</w:t>
      </w:r>
      <w:r w:rsidRPr="00545013">
        <w:rPr>
          <w:color w:val="000000"/>
          <w:sz w:val="22"/>
          <w:szCs w:val="22"/>
        </w:rPr>
        <w:t xml:space="preserve"> o: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</w:tabs>
        <w:spacing w:line="274" w:lineRule="exact"/>
        <w:ind w:left="900" w:hanging="360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</w:t>
      </w:r>
      <w:r>
        <w:rPr>
          <w:color w:val="000000"/>
          <w:sz w:val="22"/>
          <w:szCs w:val="22"/>
        </w:rPr>
        <w:t>) albo imię i nazwisko</w:t>
      </w:r>
      <w:r w:rsidRPr="00545013">
        <w:rPr>
          <w:color w:val="000000"/>
          <w:sz w:val="22"/>
          <w:szCs w:val="22"/>
        </w:rPr>
        <w:t xml:space="preserve">, siedzibę </w:t>
      </w:r>
      <w:r>
        <w:rPr>
          <w:color w:val="000000"/>
          <w:sz w:val="22"/>
          <w:szCs w:val="22"/>
        </w:rPr>
        <w:t xml:space="preserve">albo miejsce zamieszkania </w:t>
      </w:r>
      <w:r w:rsidRPr="00545013">
        <w:rPr>
          <w:color w:val="000000"/>
          <w:sz w:val="22"/>
          <w:szCs w:val="22"/>
        </w:rPr>
        <w:t>i adres wykonawcy, którego ofertę wybrano</w:t>
      </w:r>
      <w:r>
        <w:rPr>
          <w:color w:val="000000"/>
          <w:sz w:val="22"/>
          <w:szCs w:val="22"/>
        </w:rPr>
        <w:t xml:space="preserve">, </w:t>
      </w:r>
      <w:r w:rsidRPr="00545013">
        <w:rPr>
          <w:color w:val="000000"/>
          <w:sz w:val="22"/>
          <w:szCs w:val="22"/>
        </w:rPr>
        <w:t>uzasadnienie jej wyboru</w:t>
      </w:r>
      <w:r>
        <w:rPr>
          <w:color w:val="000000"/>
          <w:sz w:val="22"/>
          <w:szCs w:val="22"/>
        </w:rPr>
        <w:t xml:space="preserve"> oraz</w:t>
      </w:r>
      <w:r w:rsidRPr="00545013">
        <w:rPr>
          <w:color w:val="000000"/>
          <w:sz w:val="22"/>
          <w:szCs w:val="22"/>
        </w:rPr>
        <w:t xml:space="preserve"> nazwy (firmy)</w:t>
      </w:r>
      <w:r>
        <w:rPr>
          <w:color w:val="000000"/>
          <w:sz w:val="22"/>
          <w:szCs w:val="22"/>
        </w:rPr>
        <w:t xml:space="preserve"> albo imiona i nazwiska</w:t>
      </w:r>
      <w:r w:rsidRPr="00545013">
        <w:rPr>
          <w:color w:val="000000"/>
          <w:sz w:val="22"/>
          <w:szCs w:val="22"/>
        </w:rPr>
        <w:t xml:space="preserve">, siedziby </w:t>
      </w:r>
      <w:r>
        <w:rPr>
          <w:color w:val="000000"/>
          <w:sz w:val="22"/>
          <w:szCs w:val="22"/>
        </w:rPr>
        <w:t xml:space="preserve">albo adresy zamieszkania </w:t>
      </w:r>
      <w:r w:rsidRPr="00545013">
        <w:rPr>
          <w:color w:val="000000"/>
          <w:sz w:val="22"/>
          <w:szCs w:val="22"/>
        </w:rPr>
        <w:t>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F3276D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F3276D" w:rsidRPr="000320D2" w:rsidRDefault="00F3276D" w:rsidP="003856D6">
      <w:pPr>
        <w:numPr>
          <w:ilvl w:val="1"/>
          <w:numId w:val="26"/>
        </w:numPr>
        <w:shd w:val="clear" w:color="auto" w:fill="FFFFFF"/>
        <w:tabs>
          <w:tab w:val="clear" w:pos="576"/>
          <w:tab w:val="num" w:pos="900"/>
          <w:tab w:val="left" w:pos="993"/>
        </w:tabs>
        <w:spacing w:line="274" w:lineRule="exact"/>
        <w:ind w:left="993" w:hanging="45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terminie,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F3276D" w:rsidRPr="00E24FDC" w:rsidRDefault="00F3276D" w:rsidP="000320D2">
      <w:pPr>
        <w:shd w:val="clear" w:color="auto" w:fill="FFFFFF"/>
        <w:tabs>
          <w:tab w:val="left" w:pos="993"/>
        </w:tabs>
        <w:spacing w:line="274" w:lineRule="exact"/>
        <w:ind w:left="417"/>
        <w:jc w:val="both"/>
        <w:rPr>
          <w:color w:val="000000"/>
          <w:sz w:val="22"/>
          <w:szCs w:val="22"/>
        </w:rPr>
      </w:pPr>
    </w:p>
    <w:p w:rsidR="00F3276D" w:rsidRPr="00E60AE3" w:rsidRDefault="00F3276D" w:rsidP="00C20DB4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 xml:space="preserve">Niezwłocznie po wyborze najkorzystniejszej oferty zamawiający zamieszcza informacje, o których mowa w pkt 1, na stronie internetowej </w:t>
      </w:r>
      <w:hyperlink r:id="rId9" w:history="1">
        <w:r w:rsidRPr="00E60AE3">
          <w:rPr>
            <w:rStyle w:val="Hipercze"/>
            <w:b/>
            <w:sz w:val="22"/>
            <w:szCs w:val="22"/>
          </w:rPr>
          <w:t>http://bip.um.sandomierz.pl</w:t>
        </w:r>
      </w:hyperlink>
      <w:r w:rsidRPr="00E60AE3">
        <w:rPr>
          <w:b/>
          <w:color w:val="0000FF"/>
          <w:sz w:val="22"/>
          <w:szCs w:val="22"/>
        </w:rPr>
        <w:t xml:space="preserve">  → ZAKRES DZIAŁALNIA URZĘDU MIEJSKIEGO → Spółki prawa handlowego → Ogłoszenia o przetargach</w:t>
      </w:r>
      <w:r w:rsidRPr="00E60AE3">
        <w:rPr>
          <w:sz w:val="22"/>
          <w:szCs w:val="22"/>
        </w:rPr>
        <w:t xml:space="preserve"> oraz na tablicy ogłoszeń w swojej siedzibie.  </w:t>
      </w:r>
    </w:p>
    <w:p w:rsidR="00F3276D" w:rsidRPr="00E60AE3" w:rsidRDefault="00F3276D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F3276D" w:rsidRPr="00E60AE3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zawiera umowę w sprawie zamówienia publicznego w terminie nie krótszym niż 5 dni od dnia przekazania zawiadomienia o wyborze najkorzystniejszej oferty faksem lub drogą elektroniczną.</w:t>
      </w:r>
    </w:p>
    <w:p w:rsidR="00F3276D" w:rsidRPr="00E60AE3" w:rsidRDefault="00F3276D" w:rsidP="000320D2">
      <w:pPr>
        <w:shd w:val="clear" w:color="auto" w:fill="FFFFFF"/>
        <w:spacing w:line="274" w:lineRule="exact"/>
        <w:jc w:val="both"/>
        <w:rPr>
          <w:sz w:val="22"/>
          <w:szCs w:val="22"/>
        </w:rPr>
      </w:pPr>
    </w:p>
    <w:p w:rsidR="00F3276D" w:rsidRPr="00E60AE3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sz w:val="22"/>
          <w:szCs w:val="22"/>
        </w:rPr>
      </w:pPr>
      <w:r w:rsidRPr="00E60AE3">
        <w:rPr>
          <w:sz w:val="22"/>
          <w:szCs w:val="22"/>
        </w:rPr>
        <w:t>Zamawiający może zawrzeć umowę w sprawie zamówienia publicznego przed upływem 5 dni, o których mowa w powyższym punkcie, jeżeli w postępowaniu o udzielenie zamówienia została złożona tylko jedna oferta.</w:t>
      </w:r>
    </w:p>
    <w:p w:rsidR="00F3276D" w:rsidRDefault="00F3276D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F3276D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 xml:space="preserve">przesłanki, </w:t>
      </w:r>
      <w:r w:rsidRPr="00545013">
        <w:rPr>
          <w:color w:val="000000"/>
          <w:sz w:val="22"/>
          <w:szCs w:val="22"/>
        </w:rPr>
        <w:t>o których mowa w art.93 ust.1 Ustawy Prawo zamówień publicznych.</w:t>
      </w:r>
    </w:p>
    <w:p w:rsidR="00F3276D" w:rsidRDefault="00F3276D" w:rsidP="000320D2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F3276D" w:rsidRPr="008755CE" w:rsidRDefault="00F3276D" w:rsidP="00327299">
      <w:pPr>
        <w:numPr>
          <w:ilvl w:val="0"/>
          <w:numId w:val="36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 xml:space="preserve">W przypadku wygrania przetargu przez konsorcjum </w:t>
      </w:r>
      <w:r>
        <w:rPr>
          <w:sz w:val="22"/>
          <w:szCs w:val="22"/>
        </w:rPr>
        <w:t>z</w:t>
      </w:r>
      <w:r w:rsidRPr="008755CE">
        <w:rPr>
          <w:sz w:val="22"/>
          <w:szCs w:val="22"/>
        </w:rPr>
        <w:t>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F3276D" w:rsidRDefault="00F3276D" w:rsidP="00B8028E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F3276D" w:rsidRDefault="00F3276D" w:rsidP="00B8028E">
      <w:pPr>
        <w:tabs>
          <w:tab w:val="left" w:pos="426"/>
        </w:tabs>
        <w:ind w:left="426"/>
        <w:rPr>
          <w:sz w:val="22"/>
          <w:szCs w:val="22"/>
        </w:rPr>
      </w:pPr>
    </w:p>
    <w:p w:rsidR="00F3276D" w:rsidRPr="000D2176" w:rsidRDefault="00F3276D" w:rsidP="00B8028E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F3276D" w:rsidRDefault="00F3276D" w:rsidP="00B8028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F3276D" w:rsidRDefault="00F3276D" w:rsidP="00327299">
      <w:pPr>
        <w:numPr>
          <w:ilvl w:val="4"/>
          <w:numId w:val="6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F3276D" w:rsidRPr="000D2176" w:rsidRDefault="00F3276D" w:rsidP="00B8028E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F3276D" w:rsidRDefault="00F3276D" w:rsidP="00B8028E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>.</w:t>
      </w:r>
    </w:p>
    <w:p w:rsidR="00F3276D" w:rsidRPr="00326F55" w:rsidRDefault="00F3276D" w:rsidP="00B8028E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F3276D" w:rsidRPr="00F354BE" w:rsidRDefault="00F3276D" w:rsidP="00B8028E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załączonym wzorze umowy (Załącznik nr 4).</w:t>
      </w:r>
    </w:p>
    <w:p w:rsidR="00F3276D" w:rsidRPr="000D2176" w:rsidRDefault="00F3276D" w:rsidP="00B8028E">
      <w:pPr>
        <w:ind w:left="426"/>
        <w:jc w:val="both"/>
        <w:rPr>
          <w:sz w:val="22"/>
          <w:szCs w:val="22"/>
        </w:rPr>
      </w:pPr>
    </w:p>
    <w:p w:rsidR="00F3276D" w:rsidRPr="00F55144" w:rsidRDefault="00F3276D" w:rsidP="00B8028E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F3276D" w:rsidRDefault="00F3276D" w:rsidP="00395711">
      <w:pPr>
        <w:ind w:left="426"/>
        <w:jc w:val="both"/>
        <w:rPr>
          <w:sz w:val="22"/>
        </w:rPr>
      </w:pPr>
    </w:p>
    <w:p w:rsidR="00F3276D" w:rsidRPr="00DE33E5" w:rsidRDefault="00F3276D" w:rsidP="00395711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F3276D" w:rsidRPr="00F55144" w:rsidRDefault="00F3276D" w:rsidP="00B8028E">
      <w:pPr>
        <w:ind w:left="426"/>
        <w:jc w:val="both"/>
        <w:rPr>
          <w:sz w:val="22"/>
        </w:rPr>
      </w:pPr>
    </w:p>
    <w:p w:rsidR="00F3276D" w:rsidRDefault="00F3276D" w:rsidP="0009327A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F3276D" w:rsidRDefault="00F3276D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F3276D" w:rsidRPr="00F55144" w:rsidRDefault="00F3276D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F3276D" w:rsidRPr="000D2176" w:rsidRDefault="00F3276D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F3276D" w:rsidRDefault="00F3276D" w:rsidP="00B8028E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F3276D" w:rsidRPr="000D2176" w:rsidRDefault="00F3276D" w:rsidP="00B8028E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F3276D" w:rsidRDefault="00F3276D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F3276D" w:rsidRDefault="00F3276D" w:rsidP="00B8028E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F3276D" w:rsidRPr="000D2176" w:rsidRDefault="00F3276D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F3276D" w:rsidRDefault="00F3276D" w:rsidP="00B8028E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F3276D" w:rsidRDefault="00F3276D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F3276D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F3276D" w:rsidRDefault="00F3276D" w:rsidP="00B8028E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F3276D" w:rsidRPr="000D2176" w:rsidRDefault="00F3276D" w:rsidP="00B8028E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F3276D" w:rsidRDefault="00F3276D" w:rsidP="00B8028E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F3276D" w:rsidRPr="00B97A31" w:rsidRDefault="00F3276D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F3276D" w:rsidRDefault="00F3276D" w:rsidP="00B8028E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F3276D" w:rsidRPr="00B35138" w:rsidRDefault="00F3276D" w:rsidP="00327299">
      <w:pPr>
        <w:widowControl w:val="0"/>
        <w:numPr>
          <w:ilvl w:val="0"/>
          <w:numId w:val="19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F3276D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lastRenderedPageBreak/>
        <w:t>opisu sposobu dokonywania oceny spełniania warunków udziału w postępowaniu,</w:t>
      </w:r>
    </w:p>
    <w:p w:rsidR="00F3276D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F3276D" w:rsidRPr="00B35138" w:rsidRDefault="00F3276D" w:rsidP="00B8028E">
      <w:pPr>
        <w:numPr>
          <w:ilvl w:val="1"/>
          <w:numId w:val="19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F3276D" w:rsidRPr="00B35138" w:rsidRDefault="00F3276D" w:rsidP="00327299">
      <w:pPr>
        <w:numPr>
          <w:ilvl w:val="0"/>
          <w:numId w:val="19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F3276D" w:rsidRDefault="00F3276D" w:rsidP="00327299">
      <w:pPr>
        <w:numPr>
          <w:ilvl w:val="0"/>
          <w:numId w:val="19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F3276D" w:rsidRDefault="00F3276D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F3276D" w:rsidRPr="00B97A31" w:rsidRDefault="00F3276D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F3276D" w:rsidRDefault="00F3276D" w:rsidP="00B8028E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2 – Oświadczenie Nr 1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3 – Oświadczenie Nr 2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3a – Oświadczenie Nr 3 Wykonawcy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z opisem budynków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7 – Szkodowość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15.01.2015 r.</w:t>
      </w: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F3276D" w:rsidRPr="00B97A31" w:rsidRDefault="00F3276D" w:rsidP="00B8028E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F3276D" w:rsidRDefault="00F3276D" w:rsidP="00B8028E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F3276D" w:rsidRDefault="00F3276D" w:rsidP="00B8028E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F3276D" w:rsidTr="00BE1137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F3276D" w:rsidRPr="004A211D" w:rsidRDefault="00F3276D" w:rsidP="00BE1137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3276D" w:rsidRDefault="00F3276D" w:rsidP="00BE1137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F3276D" w:rsidRDefault="00F3276D" w:rsidP="00BE1137">
            <w:pPr>
              <w:widowControl w:val="0"/>
            </w:pPr>
          </w:p>
        </w:tc>
      </w:tr>
      <w:tr w:rsidR="00F3276D" w:rsidTr="00BE1137">
        <w:tc>
          <w:tcPr>
            <w:tcW w:w="3794" w:type="dxa"/>
            <w:tcBorders>
              <w:top w:val="dotted" w:sz="4" w:space="0" w:color="auto"/>
            </w:tcBorders>
          </w:tcPr>
          <w:p w:rsidR="00F3276D" w:rsidRPr="00045DDA" w:rsidRDefault="00F3276D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F3276D" w:rsidRPr="00045DDA" w:rsidRDefault="00F3276D" w:rsidP="00BE1137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F3276D" w:rsidRPr="00045DDA" w:rsidRDefault="00F3276D" w:rsidP="00BE1137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F3276D" w:rsidRPr="00045DDA" w:rsidRDefault="00F3276D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F3276D" w:rsidRPr="00045DDA" w:rsidRDefault="00F3276D" w:rsidP="00BE1137">
            <w:pPr>
              <w:widowControl w:val="0"/>
              <w:rPr>
                <w:sz w:val="20"/>
              </w:rPr>
            </w:pPr>
          </w:p>
        </w:tc>
      </w:tr>
    </w:tbl>
    <w:p w:rsidR="00F3276D" w:rsidRDefault="00F3276D" w:rsidP="00B8028E">
      <w:pPr>
        <w:widowControl w:val="0"/>
      </w:pPr>
    </w:p>
    <w:p w:rsidR="00F3276D" w:rsidRPr="009D5874" w:rsidRDefault="00F3276D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F3276D" w:rsidRPr="009D5874" w:rsidRDefault="00F3276D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F3276D" w:rsidRPr="009D5874" w:rsidRDefault="00F3276D" w:rsidP="00B8028E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F3276D" w:rsidRPr="00FC456D" w:rsidRDefault="00F3276D" w:rsidP="00B8028E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F3276D" w:rsidRDefault="00F3276D" w:rsidP="00B8028E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1D72CC">
        <w:rPr>
          <w:b/>
          <w:i/>
          <w:caps/>
          <w:sz w:val="22"/>
          <w:szCs w:val="22"/>
        </w:rPr>
        <w:t>kompleksowe</w:t>
      </w:r>
      <w:r>
        <w:rPr>
          <w:sz w:val="22"/>
          <w:szCs w:val="22"/>
        </w:rPr>
        <w:t xml:space="preserve">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F3276D" w:rsidRDefault="00F3276D" w:rsidP="00B8028E">
      <w:pPr>
        <w:widowControl w:val="0"/>
        <w:rPr>
          <w:sz w:val="22"/>
          <w:szCs w:val="22"/>
        </w:rPr>
      </w:pPr>
    </w:p>
    <w:p w:rsidR="00F3276D" w:rsidRDefault="00F3276D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F3276D" w:rsidRPr="00AE3D9B" w:rsidRDefault="00F3276D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F3276D" w:rsidRPr="00DB7AA9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DB7AA9">
        <w:rPr>
          <w:sz w:val="22"/>
          <w:szCs w:val="22"/>
        </w:rPr>
        <w:t xml:space="preserve">ubezpieczenia mienia od wszystkich ryzyk,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ubezpieczenia mienia od kradzieży z włamaniem i rabunku,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F3276D" w:rsidRPr="009417CE" w:rsidRDefault="00F3276D" w:rsidP="00327299">
      <w:pPr>
        <w:pStyle w:val="Tekstpodstawowywcity23"/>
        <w:numPr>
          <w:ilvl w:val="0"/>
          <w:numId w:val="7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F3276D" w:rsidRPr="00784DFF" w:rsidRDefault="00F3276D" w:rsidP="00327299">
      <w:pPr>
        <w:numPr>
          <w:ilvl w:val="0"/>
          <w:numId w:val="7"/>
        </w:numPr>
        <w:tabs>
          <w:tab w:val="clear" w:pos="2136"/>
          <w:tab w:val="num" w:pos="540"/>
        </w:tabs>
        <w:ind w:left="540" w:hanging="540"/>
        <w:jc w:val="both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</w:t>
      </w:r>
    </w:p>
    <w:p w:rsidR="00F3276D" w:rsidRPr="009417CE" w:rsidRDefault="00F3276D" w:rsidP="0009327A">
      <w:pPr>
        <w:pStyle w:val="Tekstpodstawowywcity23"/>
        <w:spacing w:line="240" w:lineRule="auto"/>
        <w:ind w:left="0" w:firstLine="0"/>
        <w:rPr>
          <w:sz w:val="22"/>
          <w:szCs w:val="22"/>
        </w:rPr>
      </w:pPr>
    </w:p>
    <w:p w:rsidR="00F3276D" w:rsidRPr="007A265C" w:rsidRDefault="00F3276D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F3276D" w:rsidRDefault="00F3276D" w:rsidP="00B8028E">
      <w:pPr>
        <w:pStyle w:val="Tekstpodstawowywcity"/>
        <w:ind w:left="0"/>
        <w:rPr>
          <w:b/>
          <w:sz w:val="22"/>
          <w:szCs w:val="22"/>
        </w:rPr>
      </w:pPr>
    </w:p>
    <w:p w:rsidR="00F3276D" w:rsidRPr="00FC456D" w:rsidRDefault="00F3276D" w:rsidP="00B8028E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F3276D" w:rsidRDefault="00F3276D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9327A">
        <w:rPr>
          <w:b/>
          <w:sz w:val="22"/>
          <w:szCs w:val="22"/>
        </w:rPr>
        <w:t>Od dnia 1 marca 201</w:t>
      </w:r>
      <w:r>
        <w:rPr>
          <w:b/>
          <w:sz w:val="22"/>
          <w:szCs w:val="22"/>
        </w:rPr>
        <w:t>5 r. do dnia 28 lutego 2017</w:t>
      </w:r>
      <w:r w:rsidRPr="0009327A">
        <w:rPr>
          <w:b/>
          <w:sz w:val="22"/>
          <w:szCs w:val="22"/>
        </w:rPr>
        <w:t xml:space="preserve"> r.,</w:t>
      </w:r>
      <w:r>
        <w:rPr>
          <w:b/>
          <w:sz w:val="22"/>
          <w:szCs w:val="22"/>
        </w:rPr>
        <w:t xml:space="preserve"> </w:t>
      </w:r>
    </w:p>
    <w:p w:rsidR="00F3276D" w:rsidRDefault="00F3276D" w:rsidP="00B8028E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F3276D" w:rsidRPr="00974E13" w:rsidRDefault="00F3276D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F3276D" w:rsidRDefault="00F3276D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F3276D" w:rsidRPr="00FC456D" w:rsidRDefault="00F3276D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0"/>
        <w:rPr>
          <w:sz w:val="22"/>
          <w:szCs w:val="22"/>
        </w:rPr>
      </w:pPr>
    </w:p>
    <w:p w:rsidR="00F3276D" w:rsidRDefault="00F3276D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F3276D" w:rsidRDefault="00F3276D" w:rsidP="00FE01C9">
      <w:pPr>
        <w:spacing w:line="300" w:lineRule="atLeast"/>
        <w:jc w:val="both"/>
        <w:outlineLvl w:val="0"/>
        <w:rPr>
          <w:sz w:val="22"/>
          <w:szCs w:val="22"/>
        </w:rPr>
      </w:pPr>
    </w:p>
    <w:p w:rsidR="00F3276D" w:rsidRPr="009F77CE" w:rsidRDefault="00F3276D" w:rsidP="00FE01C9">
      <w:pPr>
        <w:spacing w:line="300" w:lineRule="atLeast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Oświadczamy, że p</w:t>
      </w:r>
      <w:r w:rsidRPr="009F77CE">
        <w:rPr>
          <w:sz w:val="22"/>
          <w:szCs w:val="22"/>
        </w:rPr>
        <w:t xml:space="preserve">olisy </w:t>
      </w:r>
      <w:r>
        <w:rPr>
          <w:sz w:val="22"/>
          <w:szCs w:val="22"/>
        </w:rPr>
        <w:t xml:space="preserve">ubezpieczeniowe </w:t>
      </w:r>
      <w:r w:rsidRPr="009F77CE">
        <w:rPr>
          <w:sz w:val="22"/>
          <w:szCs w:val="22"/>
        </w:rPr>
        <w:t>będą w</w:t>
      </w:r>
      <w:r>
        <w:rPr>
          <w:sz w:val="22"/>
          <w:szCs w:val="22"/>
        </w:rPr>
        <w:t>ystawiane na okresy roczne, tj.:</w:t>
      </w:r>
    </w:p>
    <w:p w:rsidR="00F3276D" w:rsidRPr="009F77CE" w:rsidRDefault="00F3276D" w:rsidP="00FE01C9">
      <w:pPr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- od 1 marca 2015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Default="00F3276D" w:rsidP="00472AB1">
      <w:pPr>
        <w:spacing w:line="300" w:lineRule="atLeast"/>
        <w:ind w:left="426" w:hanging="66"/>
        <w:jc w:val="both"/>
        <w:outlineLvl w:val="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 do 28 lutego 201</w:t>
      </w:r>
      <w:r>
        <w:rPr>
          <w:sz w:val="22"/>
          <w:szCs w:val="22"/>
        </w:rPr>
        <w:t>7 r.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Default="00F3276D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zgadzamy się na poniższe rozszerzenia zakresu ubezpieczenia</w:t>
      </w:r>
      <w:r w:rsidRPr="00C56D63">
        <w:rPr>
          <w:b/>
          <w:sz w:val="22"/>
          <w:szCs w:val="22"/>
        </w:rPr>
        <w:t>:</w:t>
      </w:r>
    </w:p>
    <w:p w:rsidR="00F3276D" w:rsidRPr="00C56D63" w:rsidRDefault="00F3276D" w:rsidP="00B8028E">
      <w:pPr>
        <w:jc w:val="both"/>
        <w:rPr>
          <w:b/>
          <w:sz w:val="22"/>
          <w:szCs w:val="22"/>
        </w:rPr>
      </w:pPr>
    </w:p>
    <w:p w:rsidR="00F3276D" w:rsidRPr="00C56D63" w:rsidRDefault="00F3276D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654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149"/>
      </w:tblGrid>
      <w:tr w:rsidR="00F3276D" w:rsidRPr="00B97A31" w:rsidTr="005B7D4D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F739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F73969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C56D63" w:rsidRDefault="00F3276D" w:rsidP="00C20DD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F3276D" w:rsidRPr="00B07ECB" w:rsidRDefault="00F3276D" w:rsidP="00C20DDB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5B7D4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C20DDB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F3276D" w:rsidRPr="00B97A31" w:rsidTr="007E5DA3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07ECB" w:rsidRDefault="00F3276D" w:rsidP="007E5DA3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C56D63" w:rsidRDefault="00F3276D" w:rsidP="007E5DA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149" w:type="dxa"/>
            <w:vAlign w:val="center"/>
          </w:tcPr>
          <w:p w:rsidR="00F3276D" w:rsidRPr="00B07ECB" w:rsidRDefault="00F3276D" w:rsidP="007E5DA3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Pr="00B97A31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900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800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700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600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400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300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200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100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pkt</w:t>
            </w:r>
          </w:p>
        </w:tc>
      </w:tr>
      <w:tr w:rsidR="00F3276D" w:rsidRPr="00B97A31" w:rsidTr="007E5DA3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3276D" w:rsidRDefault="00F3276D" w:rsidP="007E5DA3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76D" w:rsidRPr="00490FF2" w:rsidRDefault="00F3276D" w:rsidP="007E5DA3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149" w:type="dxa"/>
          </w:tcPr>
          <w:p w:rsidR="00F3276D" w:rsidRDefault="00F3276D" w:rsidP="007E5DA3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F3276D" w:rsidRDefault="00F3276D" w:rsidP="00B8028E">
      <w:pPr>
        <w:widowControl w:val="0"/>
        <w:rPr>
          <w:b/>
          <w:sz w:val="22"/>
          <w:szCs w:val="22"/>
        </w:rPr>
      </w:pPr>
    </w:p>
    <w:p w:rsidR="00F3276D" w:rsidRDefault="00F3276D" w:rsidP="00B8028E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:rsidR="00F3276D" w:rsidRDefault="00F3276D" w:rsidP="00D6559E">
      <w:pPr>
        <w:widowControl w:val="0"/>
        <w:rPr>
          <w:b/>
          <w:sz w:val="22"/>
          <w:szCs w:val="22"/>
        </w:rPr>
      </w:pPr>
    </w:p>
    <w:p w:rsidR="00F3276D" w:rsidRDefault="00F3276D" w:rsidP="00B8028E">
      <w:pPr>
        <w:widowControl w:val="0"/>
        <w:rPr>
          <w:b/>
          <w:sz w:val="22"/>
          <w:szCs w:val="22"/>
        </w:rPr>
      </w:pPr>
    </w:p>
    <w:p w:rsidR="00F3276D" w:rsidRDefault="00F3276D" w:rsidP="00327299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F3276D" w:rsidRDefault="00F3276D" w:rsidP="00327299">
      <w:pPr>
        <w:pStyle w:val="Tekstpodstawowy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F3276D" w:rsidRPr="001B36F8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F3276D" w:rsidRPr="00BB14DE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F3276D" w:rsidRPr="00BB14DE" w:rsidRDefault="00F3276D" w:rsidP="00B8028E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3276D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76D" w:rsidRPr="00BB14DE" w:rsidRDefault="00F3276D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F3276D" w:rsidRPr="00BB14DE" w:rsidRDefault="00F3276D" w:rsidP="00B8028E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F3276D" w:rsidRPr="00BB14DE" w:rsidRDefault="00F3276D" w:rsidP="00B8028E">
      <w:pPr>
        <w:ind w:left="709" w:hanging="349"/>
        <w:jc w:val="both"/>
        <w:rPr>
          <w:i/>
          <w:sz w:val="22"/>
          <w:szCs w:val="22"/>
        </w:rPr>
      </w:pPr>
    </w:p>
    <w:p w:rsidR="00F3276D" w:rsidRPr="00BB14DE" w:rsidRDefault="00F3276D" w:rsidP="00327299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F3276D" w:rsidRPr="00BB14DE" w:rsidRDefault="00F3276D" w:rsidP="00327299">
      <w:pPr>
        <w:pStyle w:val="Tekstpodstawowy"/>
        <w:numPr>
          <w:ilvl w:val="0"/>
          <w:numId w:val="20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F3276D" w:rsidRDefault="00F3276D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F3276D" w:rsidRDefault="00F3276D" w:rsidP="00327299">
      <w:pPr>
        <w:numPr>
          <w:ilvl w:val="1"/>
          <w:numId w:val="20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F3276D" w:rsidRPr="00320555" w:rsidRDefault="00F3276D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F3276D" w:rsidRPr="007A265C" w:rsidRDefault="00F3276D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F3276D" w:rsidRDefault="00F3276D" w:rsidP="00B8028E">
      <w:pPr>
        <w:widowControl w:val="0"/>
        <w:autoSpaceDE w:val="0"/>
        <w:autoSpaceDN w:val="0"/>
        <w:rPr>
          <w:sz w:val="22"/>
          <w:szCs w:val="22"/>
        </w:rPr>
      </w:pPr>
    </w:p>
    <w:p w:rsidR="00F3276D" w:rsidRPr="007A265C" w:rsidRDefault="00F3276D" w:rsidP="00327299">
      <w:pPr>
        <w:widowControl w:val="0"/>
        <w:numPr>
          <w:ilvl w:val="1"/>
          <w:numId w:val="20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F3276D" w:rsidRPr="007A265C" w:rsidRDefault="00F3276D" w:rsidP="00B8028E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3276D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Pr="007A265C" w:rsidRDefault="00F3276D" w:rsidP="00B8028E">
      <w:pPr>
        <w:widowControl w:val="0"/>
        <w:ind w:left="426"/>
        <w:rPr>
          <w:sz w:val="22"/>
          <w:szCs w:val="22"/>
        </w:rPr>
      </w:pPr>
    </w:p>
    <w:p w:rsidR="00F3276D" w:rsidRPr="00982273" w:rsidRDefault="00F3276D" w:rsidP="00B8028E">
      <w:pPr>
        <w:widowControl w:val="0"/>
        <w:pBdr>
          <w:top w:val="dotted" w:sz="4" w:space="1" w:color="auto"/>
        </w:pBdr>
        <w:ind w:left="5760"/>
        <w:jc w:val="center"/>
        <w:rPr>
          <w:sz w:val="20"/>
        </w:rPr>
      </w:pPr>
      <w:r w:rsidRPr="00982273">
        <w:rPr>
          <w:sz w:val="20"/>
        </w:rPr>
        <w:t>podpis i pieczątka imienna upoważnionego przedstawiciela</w:t>
      </w: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</w:p>
    <w:p w:rsidR="00F3276D" w:rsidRDefault="00F3276D" w:rsidP="00B8028E">
      <w:pPr>
        <w:widowControl w:val="0"/>
      </w:pPr>
      <w:r>
        <w:t>Załącznik Nr 2</w:t>
      </w:r>
    </w:p>
    <w:p w:rsidR="00F3276D" w:rsidRDefault="00F3276D" w:rsidP="00B8028E">
      <w:pPr>
        <w:widowControl w:val="0"/>
      </w:pPr>
    </w:p>
    <w:p w:rsidR="00F3276D" w:rsidRDefault="00F3276D" w:rsidP="00B8028E">
      <w:pPr>
        <w:ind w:left="5664"/>
        <w:jc w:val="right"/>
        <w:rPr>
          <w:rFonts w:ascii="Tahoma" w:hAnsi="Tahoma" w:cs="Tahoma"/>
        </w:rPr>
      </w:pPr>
    </w:p>
    <w:p w:rsidR="00F3276D" w:rsidRPr="00905521" w:rsidRDefault="00F3276D" w:rsidP="00B8028E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F3276D" w:rsidRPr="00905521" w:rsidRDefault="00F3276D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F3276D" w:rsidRPr="00905521" w:rsidRDefault="00F3276D" w:rsidP="00B8028E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F3276D" w:rsidRDefault="00F3276D" w:rsidP="00B8028E">
      <w:pPr>
        <w:pStyle w:val="Tekstpodstawowy"/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sz w:val="22"/>
          <w:szCs w:val="22"/>
        </w:rPr>
      </w:pP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>u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F3276D" w:rsidRPr="00905521" w:rsidRDefault="00F3276D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F01AE" w:rsidRDefault="00F3276D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spełniamy warunki udziału w postępowaniu określone w art. 22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</w:p>
    <w:p w:rsidR="00F3276D" w:rsidRPr="00905521" w:rsidRDefault="00F3276D" w:rsidP="00B8028E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/>
    <w:p w:rsidR="00F3276D" w:rsidRDefault="00F3276D" w:rsidP="00B8028E"/>
    <w:p w:rsidR="00F3276D" w:rsidRDefault="00F3276D" w:rsidP="00B8028E"/>
    <w:p w:rsidR="00F3276D" w:rsidRDefault="00F3276D" w:rsidP="00B8028E"/>
    <w:p w:rsidR="00F3276D" w:rsidRPr="00905521" w:rsidRDefault="00F3276D" w:rsidP="00B8028E">
      <w:pPr>
        <w:rPr>
          <w:sz w:val="22"/>
          <w:szCs w:val="22"/>
        </w:rPr>
      </w:pPr>
      <w:r>
        <w:lastRenderedPageBreak/>
        <w:t>Załącznik Nr 3</w:t>
      </w:r>
    </w:p>
    <w:p w:rsidR="00F3276D" w:rsidRPr="00905521" w:rsidRDefault="00F3276D" w:rsidP="00B8028E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F3276D" w:rsidRPr="00905521" w:rsidRDefault="00F3276D" w:rsidP="00B8028E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F3276D" w:rsidRPr="00905521" w:rsidRDefault="00F3276D" w:rsidP="00B8028E">
      <w:pPr>
        <w:ind w:left="5664"/>
        <w:rPr>
          <w:sz w:val="22"/>
          <w:szCs w:val="22"/>
        </w:rPr>
      </w:pPr>
    </w:p>
    <w:p w:rsidR="00F3276D" w:rsidRPr="00905521" w:rsidRDefault="00F3276D" w:rsidP="00B8028E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F3276D" w:rsidRPr="00905521" w:rsidRDefault="00F3276D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F3276D" w:rsidRPr="00905521" w:rsidRDefault="00F3276D" w:rsidP="00B8028E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F3276D" w:rsidRDefault="00F3276D" w:rsidP="00B8028E">
      <w:pPr>
        <w:pStyle w:val="Tekstpodstawowy"/>
        <w:rPr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sz w:val="22"/>
          <w:szCs w:val="22"/>
        </w:rPr>
      </w:pP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w</w:t>
      </w:r>
      <w:r w:rsidRPr="00905521">
        <w:rPr>
          <w:b/>
          <w:i/>
          <w:caps/>
          <w:sz w:val="22"/>
          <w:szCs w:val="22"/>
        </w:rPr>
        <w:t xml:space="preserve"> 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 xml:space="preserve"> Sp. z o.o.</w:t>
      </w:r>
    </w:p>
    <w:p w:rsidR="00F3276D" w:rsidRDefault="00F3276D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B8028E">
      <w:pPr>
        <w:spacing w:line="360" w:lineRule="auto"/>
        <w:jc w:val="both"/>
        <w:rPr>
          <w:b/>
          <w:sz w:val="22"/>
          <w:szCs w:val="22"/>
        </w:rPr>
      </w:pPr>
    </w:p>
    <w:p w:rsidR="00F3276D" w:rsidRPr="00905521" w:rsidRDefault="00F3276D" w:rsidP="009F01AE">
      <w:pPr>
        <w:pStyle w:val="Tekstpodstawowy"/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</w:t>
      </w:r>
      <w:r w:rsidRPr="009F01AE">
        <w:rPr>
          <w:b w:val="0"/>
          <w:sz w:val="22"/>
          <w:szCs w:val="22"/>
        </w:rPr>
        <w:t>ustawy z dnia 29 stycznia 2004 roku Prawo zamówień publicznych (</w:t>
      </w:r>
      <w:r w:rsidRPr="009F01AE">
        <w:rPr>
          <w:b w:val="0"/>
          <w:color w:val="000000"/>
          <w:sz w:val="22"/>
          <w:szCs w:val="22"/>
        </w:rPr>
        <w:t>Dz. U. z 2013 r. poz. 907, 9</w:t>
      </w:r>
      <w:r>
        <w:rPr>
          <w:b w:val="0"/>
          <w:color w:val="000000"/>
          <w:sz w:val="22"/>
          <w:szCs w:val="22"/>
        </w:rPr>
        <w:t xml:space="preserve">84, 1047, </w:t>
      </w:r>
      <w:r w:rsidRPr="009F01AE">
        <w:rPr>
          <w:b w:val="0"/>
          <w:color w:val="000000"/>
          <w:sz w:val="22"/>
          <w:szCs w:val="22"/>
        </w:rPr>
        <w:t>1473 oraz z 2014 r. poz. 423, 768, 811, 915, 1146, 1232)</w:t>
      </w:r>
      <w:r>
        <w:rPr>
          <w:b w:val="0"/>
          <w:sz w:val="22"/>
          <w:szCs w:val="22"/>
        </w:rPr>
        <w:t>.</w:t>
      </w:r>
    </w:p>
    <w:p w:rsidR="00F3276D" w:rsidRPr="00905521" w:rsidRDefault="00F3276D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ind w:left="425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982273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982273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Pr="00905521" w:rsidRDefault="00F3276D" w:rsidP="00B8028E">
      <w:pPr>
        <w:ind w:left="5387" w:right="567"/>
        <w:jc w:val="center"/>
        <w:rPr>
          <w:sz w:val="22"/>
          <w:szCs w:val="22"/>
        </w:rPr>
      </w:pPr>
    </w:p>
    <w:p w:rsidR="00F3276D" w:rsidRDefault="00F3276D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73211"/>
    <w:p w:rsidR="00F3276D" w:rsidRDefault="00F3276D" w:rsidP="00B73211"/>
    <w:p w:rsidR="00F3276D" w:rsidRDefault="00F3276D" w:rsidP="00B73211"/>
    <w:p w:rsidR="00F3276D" w:rsidRDefault="00F3276D" w:rsidP="00B73211"/>
    <w:p w:rsidR="00F3276D" w:rsidRDefault="00F3276D" w:rsidP="00B73211"/>
    <w:p w:rsidR="00F3276D" w:rsidRPr="00905521" w:rsidRDefault="00F3276D" w:rsidP="00B73211">
      <w:pPr>
        <w:rPr>
          <w:sz w:val="22"/>
          <w:szCs w:val="22"/>
        </w:rPr>
      </w:pPr>
      <w:r>
        <w:lastRenderedPageBreak/>
        <w:t>Załącznik Nr 3a</w:t>
      </w:r>
    </w:p>
    <w:p w:rsidR="00F3276D" w:rsidRPr="00905521" w:rsidRDefault="00F3276D" w:rsidP="00B73211">
      <w:pPr>
        <w:ind w:left="5664"/>
        <w:rPr>
          <w:sz w:val="22"/>
          <w:szCs w:val="22"/>
        </w:rPr>
      </w:pPr>
    </w:p>
    <w:p w:rsidR="00F3276D" w:rsidRPr="00905521" w:rsidRDefault="00F3276D" w:rsidP="00B73211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F3276D" w:rsidRPr="00905521" w:rsidRDefault="00F3276D" w:rsidP="00B73211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F3276D" w:rsidRPr="00905521" w:rsidRDefault="00F3276D" w:rsidP="00B73211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F3276D" w:rsidRPr="00905521" w:rsidRDefault="00F3276D" w:rsidP="00B73211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F3276D" w:rsidRPr="00905521" w:rsidRDefault="00F3276D" w:rsidP="00B73211">
      <w:pPr>
        <w:ind w:right="6803"/>
        <w:jc w:val="center"/>
        <w:rPr>
          <w:sz w:val="22"/>
          <w:szCs w:val="22"/>
        </w:rPr>
      </w:pPr>
    </w:p>
    <w:p w:rsidR="00F3276D" w:rsidRPr="00905521" w:rsidRDefault="00F3276D" w:rsidP="00B73211">
      <w:pPr>
        <w:rPr>
          <w:sz w:val="22"/>
          <w:szCs w:val="22"/>
        </w:rPr>
      </w:pPr>
    </w:p>
    <w:p w:rsidR="00F3276D" w:rsidRPr="00905521" w:rsidRDefault="00F3276D" w:rsidP="00B73211">
      <w:pPr>
        <w:rPr>
          <w:sz w:val="22"/>
          <w:szCs w:val="22"/>
        </w:rPr>
      </w:pPr>
    </w:p>
    <w:p w:rsidR="00F3276D" w:rsidRPr="00905521" w:rsidRDefault="00F3276D" w:rsidP="00B7321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OŚWIADCZENIE nr 3</w:t>
      </w:r>
    </w:p>
    <w:p w:rsidR="00F3276D" w:rsidRDefault="00F3276D" w:rsidP="00B73211">
      <w:pPr>
        <w:pStyle w:val="Tekstpodstawowy"/>
        <w:rPr>
          <w:sz w:val="22"/>
          <w:szCs w:val="22"/>
        </w:rPr>
      </w:pPr>
    </w:p>
    <w:p w:rsidR="00F3276D" w:rsidRPr="00905521" w:rsidRDefault="00F3276D" w:rsidP="00B73211">
      <w:pPr>
        <w:pStyle w:val="Tekstpodstawowy"/>
        <w:rPr>
          <w:sz w:val="22"/>
          <w:szCs w:val="22"/>
        </w:rPr>
      </w:pPr>
    </w:p>
    <w:p w:rsidR="00F3276D" w:rsidRDefault="00F3276D" w:rsidP="00B73211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</w:t>
      </w:r>
      <w:r>
        <w:rPr>
          <w:b/>
          <w:i/>
          <w:caps/>
          <w:sz w:val="22"/>
          <w:szCs w:val="22"/>
        </w:rPr>
        <w:t xml:space="preserve">                           </w:t>
      </w:r>
      <w:r w:rsidRPr="00905521">
        <w:rPr>
          <w:b/>
          <w:i/>
          <w:caps/>
          <w:sz w:val="22"/>
          <w:szCs w:val="22"/>
        </w:rPr>
        <w:t xml:space="preserve"> </w:t>
      </w:r>
      <w:r>
        <w:rPr>
          <w:b/>
          <w:i/>
          <w:caps/>
          <w:sz w:val="22"/>
          <w:szCs w:val="22"/>
        </w:rPr>
        <w:t xml:space="preserve">w </w:t>
      </w:r>
      <w:r w:rsidRPr="00905521">
        <w:rPr>
          <w:b/>
          <w:i/>
          <w:caps/>
          <w:sz w:val="22"/>
          <w:szCs w:val="22"/>
        </w:rPr>
        <w:t>Sandomierz</w:t>
      </w:r>
      <w:r>
        <w:rPr>
          <w:b/>
          <w:i/>
          <w:caps/>
          <w:sz w:val="22"/>
          <w:szCs w:val="22"/>
        </w:rPr>
        <w:t xml:space="preserve">u </w:t>
      </w:r>
      <w:r w:rsidRPr="00905521">
        <w:rPr>
          <w:b/>
          <w:i/>
          <w:caps/>
          <w:sz w:val="22"/>
          <w:szCs w:val="22"/>
        </w:rPr>
        <w:t>Sp. z o.o.</w:t>
      </w:r>
    </w:p>
    <w:p w:rsidR="00F3276D" w:rsidRPr="007A166F" w:rsidRDefault="00F3276D" w:rsidP="00B73211">
      <w:pPr>
        <w:spacing w:line="360" w:lineRule="auto"/>
        <w:jc w:val="both"/>
        <w:rPr>
          <w:b/>
          <w:i/>
          <w:sz w:val="22"/>
          <w:szCs w:val="22"/>
        </w:rPr>
      </w:pPr>
    </w:p>
    <w:p w:rsidR="00F3276D" w:rsidRPr="007A166F" w:rsidRDefault="00F3276D" w:rsidP="00B73211">
      <w:pPr>
        <w:spacing w:line="360" w:lineRule="auto"/>
        <w:jc w:val="both"/>
        <w:rPr>
          <w:b/>
          <w:sz w:val="22"/>
          <w:szCs w:val="22"/>
        </w:rPr>
      </w:pPr>
      <w:r w:rsidRPr="007A166F">
        <w:rPr>
          <w:sz w:val="22"/>
          <w:szCs w:val="22"/>
        </w:rPr>
        <w:t>oświadczamy, że</w:t>
      </w:r>
      <w:r w:rsidRPr="007A166F">
        <w:rPr>
          <w:b/>
          <w:sz w:val="22"/>
          <w:szCs w:val="22"/>
        </w:rPr>
        <w:t>:</w:t>
      </w:r>
    </w:p>
    <w:p w:rsidR="00F3276D" w:rsidRPr="007A166F" w:rsidRDefault="00F3276D" w:rsidP="009F01AE">
      <w:pPr>
        <w:jc w:val="both"/>
        <w:rPr>
          <w:sz w:val="22"/>
          <w:szCs w:val="22"/>
        </w:rPr>
      </w:pPr>
      <w:r w:rsidRPr="007A166F">
        <w:rPr>
          <w:sz w:val="22"/>
          <w:szCs w:val="22"/>
        </w:rPr>
        <w:t>nawiązując do treści art. 24 ust 2 pkt 5 ustawy z dnia 29.01.2004 r. Prawo zamówień publicznych (Dz.U. z 2013 r., poz. 907, 984, 1047, 1473 i z 2014 r. poz.</w:t>
      </w:r>
      <w:r>
        <w:rPr>
          <w:sz w:val="22"/>
          <w:szCs w:val="22"/>
        </w:rPr>
        <w:t xml:space="preserve"> </w:t>
      </w:r>
      <w:r w:rsidRPr="007A166F">
        <w:rPr>
          <w:sz w:val="22"/>
          <w:szCs w:val="22"/>
        </w:rPr>
        <w:t>423, 768, 811, 915, 1146, 1232):</w:t>
      </w:r>
    </w:p>
    <w:p w:rsidR="00F3276D" w:rsidRPr="007A166F" w:rsidRDefault="00F3276D" w:rsidP="007A166F">
      <w:pPr>
        <w:jc w:val="both"/>
        <w:rPr>
          <w:sz w:val="22"/>
          <w:szCs w:val="22"/>
        </w:rPr>
      </w:pPr>
    </w:p>
    <w:p w:rsidR="00F3276D" w:rsidRDefault="00F3276D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jc w:val="both"/>
        <w:rPr>
          <w:sz w:val="22"/>
          <w:szCs w:val="22"/>
        </w:rPr>
      </w:pPr>
      <w:r w:rsidRPr="007A166F">
        <w:rPr>
          <w:sz w:val="22"/>
          <w:szCs w:val="22"/>
        </w:rPr>
        <w:t>nie należymy do żadnej grupy kapitałowej *</w:t>
      </w:r>
    </w:p>
    <w:p w:rsidR="00F3276D" w:rsidRPr="007A166F" w:rsidRDefault="00F3276D" w:rsidP="009F01AE">
      <w:pPr>
        <w:tabs>
          <w:tab w:val="num" w:pos="540"/>
        </w:tabs>
        <w:ind w:left="1941" w:hanging="1941"/>
        <w:jc w:val="both"/>
        <w:rPr>
          <w:sz w:val="22"/>
          <w:szCs w:val="22"/>
        </w:rPr>
      </w:pPr>
    </w:p>
    <w:p w:rsidR="00F3276D" w:rsidRPr="007A166F" w:rsidRDefault="00F3276D" w:rsidP="003856D6">
      <w:pPr>
        <w:numPr>
          <w:ilvl w:val="0"/>
          <w:numId w:val="37"/>
        </w:numPr>
        <w:tabs>
          <w:tab w:val="clear" w:pos="1941"/>
          <w:tab w:val="num" w:pos="540"/>
        </w:tabs>
        <w:ind w:hanging="1941"/>
        <w:rPr>
          <w:sz w:val="22"/>
          <w:szCs w:val="22"/>
        </w:rPr>
      </w:pPr>
      <w:r w:rsidRPr="007A166F">
        <w:rPr>
          <w:sz w:val="22"/>
          <w:szCs w:val="22"/>
        </w:rPr>
        <w:t>należymy do grupy kapitałowej *:</w:t>
      </w:r>
    </w:p>
    <w:p w:rsidR="00F3276D" w:rsidRPr="007A166F" w:rsidRDefault="00F3276D" w:rsidP="007A166F">
      <w:pPr>
        <w:rPr>
          <w:sz w:val="22"/>
          <w:szCs w:val="22"/>
        </w:rPr>
      </w:pP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Nazwa:...............................................................................................................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Adres: ...............................................................................................................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Telefon ..............................................................................................................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e-mail/strona www ...............................................................................................</w:t>
      </w:r>
    </w:p>
    <w:p w:rsidR="00F3276D" w:rsidRPr="007A166F" w:rsidRDefault="00F3276D" w:rsidP="007A166F">
      <w:pPr>
        <w:rPr>
          <w:sz w:val="22"/>
          <w:szCs w:val="22"/>
        </w:rPr>
      </w:pPr>
    </w:p>
    <w:p w:rsidR="00F3276D" w:rsidRPr="007A166F" w:rsidRDefault="00F3276D" w:rsidP="007A166F">
      <w:pPr>
        <w:rPr>
          <w:sz w:val="22"/>
          <w:szCs w:val="22"/>
        </w:rPr>
      </w:pPr>
      <w:r w:rsidRPr="007A166F">
        <w:rPr>
          <w:sz w:val="22"/>
          <w:szCs w:val="22"/>
        </w:rPr>
        <w:t>Jednocześnie informujemy, że do wyżej wymienionej grupy kapitałowej należą następujące podmioty:</w:t>
      </w:r>
    </w:p>
    <w:p w:rsidR="00F3276D" w:rsidRPr="007A166F" w:rsidRDefault="00F3276D" w:rsidP="007A16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2"/>
        <w:gridCol w:w="1842"/>
      </w:tblGrid>
      <w:tr w:rsidR="00F3276D" w:rsidRPr="007A166F" w:rsidTr="00476121">
        <w:trPr>
          <w:trHeight w:val="584"/>
        </w:trPr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Lp.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Nazwa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Adres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Telefon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e-mail/strona www</w:t>
            </w: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1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2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3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  <w:tr w:rsidR="00F3276D" w:rsidRPr="007A166F" w:rsidTr="00476121"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  <w:r w:rsidRPr="00476121">
              <w:rPr>
                <w:sz w:val="22"/>
                <w:szCs w:val="22"/>
              </w:rPr>
              <w:t>….</w:t>
            </w:r>
          </w:p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F3276D" w:rsidRPr="00476121" w:rsidRDefault="00F3276D" w:rsidP="00857EF2">
            <w:pPr>
              <w:rPr>
                <w:sz w:val="22"/>
                <w:szCs w:val="22"/>
              </w:rPr>
            </w:pPr>
          </w:p>
        </w:tc>
      </w:tr>
    </w:tbl>
    <w:p w:rsidR="00F3276D" w:rsidRPr="007A166F" w:rsidRDefault="00F3276D" w:rsidP="00B73211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F3276D" w:rsidRPr="00905521" w:rsidRDefault="00F3276D" w:rsidP="00B73211">
      <w:pPr>
        <w:pStyle w:val="Tekstpodstawowy"/>
        <w:rPr>
          <w:b w:val="0"/>
          <w:sz w:val="22"/>
          <w:szCs w:val="22"/>
        </w:rPr>
      </w:pPr>
    </w:p>
    <w:p w:rsidR="00F3276D" w:rsidRPr="00905521" w:rsidRDefault="00F3276D" w:rsidP="00B73211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F3276D" w:rsidRDefault="00F3276D" w:rsidP="00B73211">
      <w:pPr>
        <w:pBdr>
          <w:bottom w:val="dotted" w:sz="4" w:space="1" w:color="auto"/>
        </w:pBdr>
        <w:ind w:left="5940" w:right="21"/>
        <w:jc w:val="center"/>
        <w:rPr>
          <w:sz w:val="22"/>
          <w:szCs w:val="22"/>
        </w:rPr>
      </w:pPr>
    </w:p>
    <w:p w:rsidR="00F3276D" w:rsidRPr="00982273" w:rsidRDefault="00F3276D" w:rsidP="00B73211">
      <w:pPr>
        <w:ind w:left="5940" w:right="21"/>
        <w:jc w:val="center"/>
        <w:rPr>
          <w:sz w:val="20"/>
        </w:rPr>
      </w:pPr>
      <w:r w:rsidRPr="00982273">
        <w:rPr>
          <w:sz w:val="20"/>
        </w:rPr>
        <w:t>(czytelny podpis lub w przypadku parafki  pieczątka imienna upełnomocnionego przedstawiciela)</w:t>
      </w:r>
    </w:p>
    <w:p w:rsidR="00F3276D" w:rsidRDefault="00F3276D" w:rsidP="007A166F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F3276D" w:rsidRPr="00905521" w:rsidRDefault="00F3276D" w:rsidP="007A166F">
      <w:pPr>
        <w:ind w:right="567"/>
        <w:rPr>
          <w:sz w:val="22"/>
          <w:szCs w:val="22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lastRenderedPageBreak/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F3276D" w:rsidRDefault="00F3276D" w:rsidP="00B8028E">
      <w:pPr>
        <w:widowControl w:val="0"/>
        <w:jc w:val="center"/>
        <w:rPr>
          <w:b/>
          <w:bCs/>
          <w:caps/>
          <w:szCs w:val="28"/>
        </w:rPr>
      </w:pPr>
    </w:p>
    <w:p w:rsidR="00F3276D" w:rsidRPr="009765C7" w:rsidRDefault="00F3276D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F3276D" w:rsidRPr="007B14D6" w:rsidRDefault="00F3276D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zawarta w dniu ………………….</w:t>
      </w:r>
      <w:r w:rsidRPr="007B14D6">
        <w:rPr>
          <w:b/>
          <w:sz w:val="24"/>
          <w:szCs w:val="24"/>
        </w:rPr>
        <w:t>. pomiędzy</w:t>
      </w:r>
    </w:p>
    <w:p w:rsidR="00F3276D" w:rsidRDefault="00F3276D" w:rsidP="00B8028E">
      <w:pPr>
        <w:ind w:left="284" w:hanging="284"/>
        <w:jc w:val="both"/>
        <w:rPr>
          <w:sz w:val="22"/>
          <w:szCs w:val="22"/>
        </w:rPr>
      </w:pPr>
    </w:p>
    <w:p w:rsidR="00F3276D" w:rsidRPr="00166624" w:rsidRDefault="00F3276D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w Sandomierzu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F3276D" w:rsidRPr="009E5411" w:rsidRDefault="00F3276D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F3276D" w:rsidRPr="00166624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F3276D" w:rsidRPr="007A265C" w:rsidRDefault="00F3276D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F3276D" w:rsidRPr="007A265C" w:rsidRDefault="00F3276D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przy akceptacji Pełnomocnika</w:t>
      </w:r>
      <w:r>
        <w:rPr>
          <w:sz w:val="22"/>
          <w:szCs w:val="22"/>
        </w:rPr>
        <w:t xml:space="preserve"> Ubezpieczającego</w:t>
      </w:r>
      <w:r w:rsidRPr="007A265C">
        <w:rPr>
          <w:sz w:val="22"/>
          <w:szCs w:val="22"/>
        </w:rPr>
        <w:t>: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</w:t>
      </w:r>
      <w:r>
        <w:rPr>
          <w:sz w:val="22"/>
          <w:szCs w:val="22"/>
        </w:rPr>
        <w:t>864-100-19-83, REGON: 830354787,</w:t>
      </w:r>
      <w:r w:rsidRPr="007A265C">
        <w:rPr>
          <w:sz w:val="22"/>
          <w:szCs w:val="22"/>
        </w:rPr>
        <w:t xml:space="preserve"> zwan</w:t>
      </w:r>
      <w:r>
        <w:rPr>
          <w:sz w:val="22"/>
          <w:szCs w:val="22"/>
        </w:rPr>
        <w:t>ym</w:t>
      </w:r>
      <w:r w:rsidRPr="007A265C">
        <w:rPr>
          <w:sz w:val="22"/>
          <w:szCs w:val="22"/>
        </w:rPr>
        <w:t xml:space="preserve">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 xml:space="preserve">i pełnomocnictwa udzielonego przez </w:t>
      </w:r>
      <w:r>
        <w:rPr>
          <w:sz w:val="22"/>
          <w:szCs w:val="22"/>
        </w:rPr>
        <w:t>Ubezpieczającego</w:t>
      </w:r>
      <w:r w:rsidRPr="007A265C">
        <w:rPr>
          <w:sz w:val="22"/>
          <w:szCs w:val="22"/>
        </w:rPr>
        <w:t>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, Ubezpieczyciel zobowiązuje się do ubezpieczenia </w:t>
      </w:r>
      <w:r>
        <w:rPr>
          <w:sz w:val="22"/>
          <w:szCs w:val="22"/>
        </w:rPr>
        <w:t>mienia i odpowiedzialności cywilnej Ubezpieczającego w zakresie</w:t>
      </w:r>
      <w:r w:rsidRPr="007A265C">
        <w:rPr>
          <w:sz w:val="22"/>
          <w:szCs w:val="22"/>
        </w:rPr>
        <w:t>:</w:t>
      </w:r>
    </w:p>
    <w:p w:rsidR="00F3276D" w:rsidRPr="00DB7AA9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DB7AA9">
        <w:rPr>
          <w:sz w:val="22"/>
          <w:szCs w:val="22"/>
        </w:rPr>
        <w:t>bezpieczenie mienia od wszystkich ryzyk</w:t>
      </w:r>
      <w:r>
        <w:rPr>
          <w:sz w:val="22"/>
          <w:szCs w:val="22"/>
        </w:rPr>
        <w:t>,</w:t>
      </w:r>
    </w:p>
    <w:p w:rsidR="00F3276D" w:rsidRPr="0009327A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09327A">
        <w:rPr>
          <w:sz w:val="22"/>
          <w:szCs w:val="22"/>
        </w:rPr>
        <w:t>bezpieczenie mienia od kradzieży z włamaniem i rabunku</w:t>
      </w:r>
      <w:r>
        <w:rPr>
          <w:sz w:val="22"/>
          <w:szCs w:val="22"/>
        </w:rPr>
        <w:t>,</w:t>
      </w:r>
    </w:p>
    <w:p w:rsidR="00F3276D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</w:p>
    <w:p w:rsidR="00F3276D" w:rsidRPr="00784DFF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>bezpieczenie sprzętu elektronicznego</w:t>
      </w:r>
      <w:r>
        <w:rPr>
          <w:sz w:val="22"/>
          <w:szCs w:val="22"/>
        </w:rPr>
        <w:t xml:space="preserve"> od wszystkich ryzyk,</w:t>
      </w:r>
    </w:p>
    <w:p w:rsidR="00F3276D" w:rsidRPr="00784DFF" w:rsidRDefault="00F3276D" w:rsidP="00327299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784DFF">
        <w:rPr>
          <w:sz w:val="22"/>
          <w:szCs w:val="22"/>
        </w:rPr>
        <w:t xml:space="preserve">bezpieczenie odpowiedzialności cywilnej </w:t>
      </w:r>
      <w:r>
        <w:rPr>
          <w:sz w:val="22"/>
          <w:szCs w:val="22"/>
        </w:rPr>
        <w:t>z tytułu posiadanego mienia i prowadzonej działalności gospodarczej.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01.03.2015 r. do 28.02.2017 r.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>ową w okresie jej obowiązywania, wynosi: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F3276D" w:rsidRDefault="00F3276D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w pierwszym roku ubezpieczenia: </w:t>
      </w:r>
    </w:p>
    <w:p w:rsidR="00F3276D" w:rsidRDefault="00F3276D" w:rsidP="00236BB6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F3276D" w:rsidRDefault="00F3276D" w:rsidP="00327299">
      <w:pPr>
        <w:numPr>
          <w:ilvl w:val="2"/>
          <w:numId w:val="5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F3276D" w:rsidRDefault="00F3276D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F3276D" w:rsidRDefault="00F3276D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Ubezpieczającego i związanych z tym zmian w wielkości i zakresie przedmiotu ubezpieczenia opisanego w Załączniku nr 5 do SIWZ;</w:t>
      </w:r>
    </w:p>
    <w:p w:rsidR="00F3276D" w:rsidRDefault="00F3276D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F3276D" w:rsidRDefault="00F3276D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F3276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F3276D" w:rsidRPr="00641E8D" w:rsidRDefault="00F3276D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C1B74">
        <w:rPr>
          <w:sz w:val="22"/>
          <w:szCs w:val="22"/>
        </w:rPr>
        <w:t>Polisy ubezpieczeniowe będą wystawiane na okresy roczne</w:t>
      </w:r>
      <w:r>
        <w:rPr>
          <w:sz w:val="22"/>
          <w:szCs w:val="22"/>
        </w:rPr>
        <w:t>, tj.:</w:t>
      </w:r>
    </w:p>
    <w:p w:rsidR="00F3276D" w:rsidRPr="009F77CE" w:rsidRDefault="00F3276D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od </w:t>
      </w:r>
      <w:r w:rsidRPr="009F77CE">
        <w:rPr>
          <w:sz w:val="22"/>
          <w:szCs w:val="22"/>
        </w:rPr>
        <w:t>1 marca 201</w:t>
      </w:r>
      <w:r>
        <w:rPr>
          <w:sz w:val="22"/>
          <w:szCs w:val="22"/>
        </w:rPr>
        <w:t>5</w:t>
      </w:r>
      <w:r w:rsidRPr="009F77CE">
        <w:rPr>
          <w:sz w:val="22"/>
          <w:szCs w:val="22"/>
        </w:rPr>
        <w:t xml:space="preserve"> r. do 2</w:t>
      </w:r>
      <w:r>
        <w:rPr>
          <w:sz w:val="22"/>
          <w:szCs w:val="22"/>
        </w:rPr>
        <w:t>9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6</w:t>
      </w:r>
      <w:r w:rsidRPr="009F77CE">
        <w:rPr>
          <w:sz w:val="22"/>
          <w:szCs w:val="22"/>
        </w:rPr>
        <w:t xml:space="preserve"> r.,</w:t>
      </w:r>
    </w:p>
    <w:p w:rsidR="00F3276D" w:rsidRPr="009F77CE" w:rsidRDefault="00F3276D" w:rsidP="006B0B62">
      <w:pPr>
        <w:tabs>
          <w:tab w:val="num" w:pos="426"/>
        </w:tabs>
        <w:spacing w:line="300" w:lineRule="atLeast"/>
        <w:ind w:left="426"/>
        <w:jc w:val="both"/>
        <w:outlineLvl w:val="0"/>
        <w:rPr>
          <w:sz w:val="22"/>
          <w:szCs w:val="22"/>
        </w:rPr>
      </w:pPr>
      <w:r w:rsidRPr="009F77CE">
        <w:rPr>
          <w:sz w:val="22"/>
          <w:szCs w:val="22"/>
        </w:rPr>
        <w:t>- od 1 marca 201</w:t>
      </w:r>
      <w:r>
        <w:rPr>
          <w:sz w:val="22"/>
          <w:szCs w:val="22"/>
        </w:rPr>
        <w:t>6 r. do 28</w:t>
      </w:r>
      <w:r w:rsidRPr="009F77CE">
        <w:rPr>
          <w:sz w:val="22"/>
          <w:szCs w:val="22"/>
        </w:rPr>
        <w:t xml:space="preserve"> lutego 201</w:t>
      </w:r>
      <w:r>
        <w:rPr>
          <w:sz w:val="22"/>
          <w:szCs w:val="22"/>
        </w:rPr>
        <w:t>7 r.</w:t>
      </w:r>
    </w:p>
    <w:p w:rsidR="00F3276D" w:rsidRDefault="00F3276D" w:rsidP="0032729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F3276D" w:rsidRPr="007A265C" w:rsidRDefault="00F3276D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za roczny okres ubezpieczenia będzie płatna co kwartał (tj. w czterech równych ratach) w terminach określonych w polisach.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F3276D" w:rsidRDefault="00F3276D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F3276D" w:rsidRPr="00B530FE" w:rsidRDefault="00F3276D" w:rsidP="00327299">
      <w:pPr>
        <w:numPr>
          <w:ilvl w:val="0"/>
          <w:numId w:val="25"/>
        </w:numPr>
        <w:tabs>
          <w:tab w:val="clear" w:pos="2203"/>
          <w:tab w:val="left" w:pos="142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Ubezpieczyciel</w:t>
      </w:r>
      <w:r w:rsidRPr="00B530FE">
        <w:rPr>
          <w:sz w:val="22"/>
          <w:szCs w:val="22"/>
        </w:rPr>
        <w:t xml:space="preserve"> zobowiązany jest do wystawienia </w:t>
      </w:r>
      <w:r>
        <w:rPr>
          <w:sz w:val="22"/>
          <w:szCs w:val="22"/>
        </w:rPr>
        <w:t xml:space="preserve">i dostarczenia do Ubezpieczającego lub do Brokera-Pełnomocnika </w:t>
      </w:r>
      <w:r w:rsidRPr="00B530FE">
        <w:rPr>
          <w:sz w:val="22"/>
          <w:szCs w:val="22"/>
        </w:rPr>
        <w:t>polis ubezpieczenia</w:t>
      </w:r>
      <w:r>
        <w:rPr>
          <w:sz w:val="22"/>
          <w:szCs w:val="22"/>
        </w:rPr>
        <w:t>,</w:t>
      </w:r>
      <w:r w:rsidRPr="00B530FE">
        <w:rPr>
          <w:sz w:val="22"/>
          <w:szCs w:val="22"/>
        </w:rPr>
        <w:t xml:space="preserve"> nie później niż w </w:t>
      </w:r>
      <w:r>
        <w:rPr>
          <w:sz w:val="22"/>
          <w:szCs w:val="22"/>
        </w:rPr>
        <w:t>pierwszym dniu</w:t>
      </w:r>
      <w:r w:rsidRPr="00B530FE">
        <w:rPr>
          <w:sz w:val="22"/>
          <w:szCs w:val="22"/>
        </w:rPr>
        <w:t xml:space="preserve"> początku</w:t>
      </w:r>
      <w:r>
        <w:rPr>
          <w:sz w:val="22"/>
          <w:szCs w:val="22"/>
        </w:rPr>
        <w:t xml:space="preserve"> każdego rocznego</w:t>
      </w:r>
      <w:r w:rsidRPr="00B530FE">
        <w:rPr>
          <w:sz w:val="22"/>
          <w:szCs w:val="22"/>
        </w:rPr>
        <w:t xml:space="preserve"> okresu ubezpieczenia, określonego w </w:t>
      </w:r>
      <w:r>
        <w:rPr>
          <w:sz w:val="22"/>
          <w:szCs w:val="22"/>
        </w:rPr>
        <w:t>pkt 1.</w:t>
      </w:r>
    </w:p>
    <w:p w:rsidR="00F3276D" w:rsidRPr="00B530FE" w:rsidRDefault="00F3276D" w:rsidP="00327299">
      <w:pPr>
        <w:numPr>
          <w:ilvl w:val="0"/>
          <w:numId w:val="25"/>
        </w:numPr>
        <w:tabs>
          <w:tab w:val="clear" w:pos="2203"/>
          <w:tab w:val="left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Ubezpieczającego,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Ustala się, że zastosowane stawki taryfowe oraz zakres ochrony ubezpieczeniowej będzie obowiązywał do ubezpieczenia majątku nowego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F3276D" w:rsidRPr="007C1B74" w:rsidRDefault="00F3276D" w:rsidP="00B8028E">
      <w:pPr>
        <w:jc w:val="center"/>
        <w:rPr>
          <w:b/>
          <w:sz w:val="22"/>
          <w:szCs w:val="22"/>
        </w:rPr>
      </w:pPr>
    </w:p>
    <w:p w:rsidR="00F3276D" w:rsidRPr="00216046" w:rsidRDefault="00F3276D" w:rsidP="003856D6">
      <w:pPr>
        <w:numPr>
          <w:ilvl w:val="1"/>
          <w:numId w:val="27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F3276D" w:rsidRPr="00216046" w:rsidRDefault="00F3276D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F3276D" w:rsidRDefault="00F3276D" w:rsidP="00E16AAB">
      <w:pPr>
        <w:numPr>
          <w:ilvl w:val="0"/>
          <w:numId w:val="28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F3276D" w:rsidRDefault="00F3276D" w:rsidP="00E16AA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Jeżeli składka została nadpłacona Ubezpieczyciel dokona zwrotu składki za niewykorzystany okres ubezpieczenia.</w:t>
      </w:r>
    </w:p>
    <w:p w:rsidR="00F3276D" w:rsidRDefault="00F3276D" w:rsidP="00E16AAB">
      <w:pPr>
        <w:ind w:left="360"/>
        <w:jc w:val="both"/>
        <w:rPr>
          <w:sz w:val="22"/>
          <w:szCs w:val="22"/>
        </w:rPr>
      </w:pPr>
    </w:p>
    <w:p w:rsidR="00F3276D" w:rsidRDefault="00F3276D" w:rsidP="00A678DF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Umowa może zostać wypowiedziana przez każdą ze stron z końcem pierwszego rocznego okresu ubezpieczeniowego, z zachowaniem minimum miesięcznego okresu wypowiedzenia.</w:t>
      </w:r>
    </w:p>
    <w:p w:rsidR="00F3276D" w:rsidRDefault="00F3276D" w:rsidP="00A678DF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F3276D" w:rsidRDefault="00F3276D" w:rsidP="00FE31A1">
      <w:pPr>
        <w:numPr>
          <w:ilvl w:val="0"/>
          <w:numId w:val="40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F3276D" w:rsidRPr="00936CE5" w:rsidRDefault="00F3276D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F3276D" w:rsidRDefault="00F3276D" w:rsidP="00B8028E">
      <w:pPr>
        <w:rPr>
          <w:sz w:val="22"/>
          <w:szCs w:val="22"/>
        </w:rPr>
      </w:pPr>
    </w:p>
    <w:p w:rsidR="00F3276D" w:rsidRDefault="00F3276D" w:rsidP="00236BB6">
      <w:pPr>
        <w:jc w:val="both"/>
        <w:rPr>
          <w:sz w:val="22"/>
          <w:szCs w:val="22"/>
        </w:rPr>
      </w:pPr>
      <w:r>
        <w:rPr>
          <w:sz w:val="22"/>
          <w:szCs w:val="22"/>
        </w:rPr>
        <w:t>1. U</w:t>
      </w:r>
      <w:r w:rsidRPr="00AC68B2">
        <w:rPr>
          <w:sz w:val="22"/>
          <w:szCs w:val="22"/>
        </w:rPr>
        <w:t xml:space="preserve">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F3276D" w:rsidRPr="00B530FE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F3276D" w:rsidRDefault="00F3276D" w:rsidP="00327299">
      <w:pPr>
        <w:numPr>
          <w:ilvl w:val="3"/>
          <w:numId w:val="5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F3276D" w:rsidRDefault="00F3276D" w:rsidP="003856D6">
      <w:pPr>
        <w:jc w:val="both"/>
        <w:rPr>
          <w:sz w:val="22"/>
          <w:szCs w:val="22"/>
        </w:rPr>
      </w:pPr>
      <w:r>
        <w:rPr>
          <w:sz w:val="22"/>
          <w:szCs w:val="22"/>
        </w:rPr>
        <w:t>2. Zmiana postanowień niniejszej umowy może być dokonana przez obie strony w formie pisemnej w drodze aneksu do niniejszej umowy, pod rygorem nieważności takiej zmiany.</w:t>
      </w:r>
    </w:p>
    <w:p w:rsidR="00F3276D" w:rsidRPr="00B530FE" w:rsidRDefault="00F3276D" w:rsidP="003856D6">
      <w:pPr>
        <w:suppressAutoHyphens/>
        <w:ind w:right="-1"/>
        <w:jc w:val="both"/>
        <w:rPr>
          <w:sz w:val="22"/>
          <w:szCs w:val="22"/>
        </w:rPr>
      </w:pPr>
    </w:p>
    <w:p w:rsidR="00F3276D" w:rsidRPr="00AC68B2" w:rsidRDefault="00F3276D" w:rsidP="00B8028E">
      <w:pPr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odsetki ustawowe za każdy dzień zwłoki.</w:t>
      </w:r>
    </w:p>
    <w:p w:rsidR="00F3276D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Pr="00A54B58" w:rsidRDefault="00F3276D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Kancelaria Brokerska „Rożek Brokers Group” Bernard Rożek, wynagradzany prowizyjnie przez Ubezpieczyciela według zwyczajowo przyjętych stawek za cały okres ubezpieczenia wynikający z niniejszej umowy.</w:t>
      </w: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</w:p>
    <w:p w:rsidR="00F3276D" w:rsidRPr="00C96C63" w:rsidRDefault="00F3276D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F3276D" w:rsidRDefault="00F3276D" w:rsidP="00B8028E">
      <w:pPr>
        <w:jc w:val="both"/>
        <w:rPr>
          <w:rFonts w:ascii="Tahoma" w:hAnsi="Tahoma"/>
          <w:sz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</w:t>
      </w:r>
      <w:r>
        <w:rPr>
          <w:sz w:val="22"/>
          <w:szCs w:val="22"/>
        </w:rPr>
        <w:lastRenderedPageBreak/>
        <w:t xml:space="preserve">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F3276D" w:rsidRPr="007A265C" w:rsidRDefault="00F3276D" w:rsidP="00B8028E">
      <w:pPr>
        <w:ind w:left="426" w:hanging="426"/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F3276D" w:rsidRPr="007A265C" w:rsidRDefault="00F3276D" w:rsidP="00B8028E">
      <w:pPr>
        <w:jc w:val="center"/>
        <w:rPr>
          <w:b/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Default="00F3276D" w:rsidP="00B8028E">
      <w:pPr>
        <w:jc w:val="both"/>
        <w:rPr>
          <w:sz w:val="22"/>
          <w:szCs w:val="22"/>
        </w:rPr>
      </w:pPr>
    </w:p>
    <w:p w:rsidR="00F3276D" w:rsidRPr="007A265C" w:rsidRDefault="00F3276D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63"/>
        <w:gridCol w:w="1918"/>
        <w:gridCol w:w="3956"/>
      </w:tblGrid>
      <w:tr w:rsidR="00F3276D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w Sandomierzu Sp. z o.o. 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Default="00F3276D" w:rsidP="00BE1137">
            <w:pPr>
              <w:rPr>
                <w:b/>
                <w:sz w:val="20"/>
              </w:rPr>
            </w:pPr>
          </w:p>
          <w:p w:rsidR="00F3276D" w:rsidRPr="004A211D" w:rsidRDefault="00F3276D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</w:p>
        </w:tc>
      </w:tr>
      <w:tr w:rsidR="00F3276D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F3276D" w:rsidRPr="004A211D" w:rsidRDefault="00F3276D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F3276D" w:rsidRPr="004A211D" w:rsidRDefault="00F3276D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F3276D" w:rsidRPr="004A211D" w:rsidRDefault="00F3276D" w:rsidP="00BE1137">
            <w:pPr>
              <w:jc w:val="both"/>
              <w:rPr>
                <w:sz w:val="20"/>
              </w:rPr>
            </w:pPr>
          </w:p>
        </w:tc>
      </w:tr>
    </w:tbl>
    <w:p w:rsidR="00F3276D" w:rsidRDefault="00F3276D" w:rsidP="00B8028E">
      <w:pPr>
        <w:jc w:val="both"/>
        <w:rPr>
          <w:sz w:val="24"/>
          <w:szCs w:val="24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B8028E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p w:rsidR="00F3276D" w:rsidRDefault="00F3276D" w:rsidP="00667308">
      <w:pPr>
        <w:widowControl w:val="0"/>
        <w:jc w:val="center"/>
        <w:rPr>
          <w:b/>
          <w:bCs/>
          <w:szCs w:val="28"/>
        </w:rPr>
      </w:pPr>
    </w:p>
    <w:sectPr w:rsidR="00F3276D" w:rsidSect="0040640B"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794" w:left="1134" w:header="510" w:footer="51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27D" w:rsidRDefault="00F9127D" w:rsidP="00FD20E8">
      <w:r>
        <w:separator/>
      </w:r>
    </w:p>
  </w:endnote>
  <w:endnote w:type="continuationSeparator" w:id="1">
    <w:p w:rsidR="00F9127D" w:rsidRDefault="00F9127D" w:rsidP="00FD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6D" w:rsidRDefault="005D68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27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276D" w:rsidRDefault="00F32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6D" w:rsidRPr="00936696" w:rsidRDefault="005D681B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F3276D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B55198">
      <w:rPr>
        <w:rStyle w:val="Numerstrony"/>
        <w:noProof/>
        <w:sz w:val="24"/>
        <w:szCs w:val="24"/>
      </w:rPr>
      <w:t>1</w:t>
    </w:r>
    <w:r w:rsidRPr="00936696">
      <w:rPr>
        <w:rStyle w:val="Numerstrony"/>
        <w:sz w:val="24"/>
        <w:szCs w:val="24"/>
      </w:rPr>
      <w:fldChar w:fldCharType="end"/>
    </w:r>
  </w:p>
  <w:p w:rsidR="00F3276D" w:rsidRDefault="00F3276D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27D" w:rsidRDefault="00F9127D" w:rsidP="00FD20E8">
      <w:r>
        <w:separator/>
      </w:r>
    </w:p>
  </w:footnote>
  <w:footnote w:type="continuationSeparator" w:id="1">
    <w:p w:rsidR="00F9127D" w:rsidRDefault="00F9127D" w:rsidP="00FD2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D80DAB"/>
    <w:multiLevelType w:val="hybridMultilevel"/>
    <w:tmpl w:val="1D187400"/>
    <w:lvl w:ilvl="0" w:tplc="A59A8C6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0D680584"/>
    <w:multiLevelType w:val="hybridMultilevel"/>
    <w:tmpl w:val="1F929E94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17CDFA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>
    <w:nsid w:val="12DB18AC"/>
    <w:multiLevelType w:val="hybridMultilevel"/>
    <w:tmpl w:val="48CC1258"/>
    <w:lvl w:ilvl="0" w:tplc="7FBE13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E619BD"/>
    <w:multiLevelType w:val="multilevel"/>
    <w:tmpl w:val="259429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8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92EB5"/>
    <w:multiLevelType w:val="hybridMultilevel"/>
    <w:tmpl w:val="13E0C90E"/>
    <w:lvl w:ilvl="0" w:tplc="0000002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E6C1008"/>
    <w:multiLevelType w:val="hybridMultilevel"/>
    <w:tmpl w:val="7F8A525E"/>
    <w:lvl w:ilvl="0" w:tplc="ED9C04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4">
    <w:nsid w:val="30B9584E"/>
    <w:multiLevelType w:val="hybridMultilevel"/>
    <w:tmpl w:val="9A58C27C"/>
    <w:lvl w:ilvl="0" w:tplc="C3B23298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6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3F126714"/>
    <w:multiLevelType w:val="hybridMultilevel"/>
    <w:tmpl w:val="757A5D52"/>
    <w:name w:val="WW8Num32323"/>
    <w:lvl w:ilvl="0" w:tplc="F0E66D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1076671"/>
    <w:multiLevelType w:val="hybridMultilevel"/>
    <w:tmpl w:val="B9E400A6"/>
    <w:lvl w:ilvl="0" w:tplc="7FCC2CE6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CF37A8"/>
    <w:multiLevelType w:val="hybridMultilevel"/>
    <w:tmpl w:val="2084F40A"/>
    <w:lvl w:ilvl="0" w:tplc="D818B74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 w:tplc="8C76F2C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462952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2E6119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DDEE3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C24116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30C102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554C36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1AACB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6">
    <w:nsid w:val="4A0D2B26"/>
    <w:multiLevelType w:val="hybridMultilevel"/>
    <w:tmpl w:val="301AE182"/>
    <w:name w:val="WW8Num3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E55891"/>
    <w:multiLevelType w:val="hybridMultilevel"/>
    <w:tmpl w:val="09FA1F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21D1A89"/>
    <w:multiLevelType w:val="hybridMultilevel"/>
    <w:tmpl w:val="418ABA68"/>
    <w:lvl w:ilvl="0" w:tplc="58645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2E45622"/>
    <w:multiLevelType w:val="multilevel"/>
    <w:tmpl w:val="28465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1680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4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6">
    <w:nsid w:val="7DF5642C"/>
    <w:multiLevelType w:val="hybridMultilevel"/>
    <w:tmpl w:val="0450B3E4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 w:hint="default"/>
      </w:rPr>
    </w:lvl>
    <w:lvl w:ilvl="1" w:tplc="E8C6B5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E23C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8"/>
  </w:num>
  <w:num w:numId="3">
    <w:abstractNumId w:val="18"/>
  </w:num>
  <w:num w:numId="4">
    <w:abstractNumId w:val="23"/>
  </w:num>
  <w:num w:numId="5">
    <w:abstractNumId w:val="32"/>
  </w:num>
  <w:num w:numId="6">
    <w:abstractNumId w:val="34"/>
  </w:num>
  <w:num w:numId="7">
    <w:abstractNumId w:val="3"/>
  </w:num>
  <w:num w:numId="8">
    <w:abstractNumId w:val="2"/>
  </w:num>
  <w:num w:numId="9">
    <w:abstractNumId w:val="35"/>
  </w:num>
  <w:num w:numId="10">
    <w:abstractNumId w:val="0"/>
  </w:num>
  <w:num w:numId="11">
    <w:abstractNumId w:val="1"/>
  </w:num>
  <w:num w:numId="12">
    <w:abstractNumId w:val="5"/>
  </w:num>
  <w:num w:numId="13">
    <w:abstractNumId w:val="26"/>
  </w:num>
  <w:num w:numId="14">
    <w:abstractNumId w:val="43"/>
  </w:num>
  <w:num w:numId="15">
    <w:abstractNumId w:val="42"/>
  </w:num>
  <w:num w:numId="16">
    <w:abstractNumId w:val="27"/>
  </w:num>
  <w:num w:numId="17">
    <w:abstractNumId w:val="11"/>
  </w:num>
  <w:num w:numId="18">
    <w:abstractNumId w:val="44"/>
  </w:num>
  <w:num w:numId="19">
    <w:abstractNumId w:val="17"/>
  </w:num>
  <w:num w:numId="20">
    <w:abstractNumId w:val="25"/>
  </w:num>
  <w:num w:numId="21">
    <w:abstractNumId w:val="33"/>
  </w:num>
  <w:num w:numId="22">
    <w:abstractNumId w:val="30"/>
  </w:num>
  <w:num w:numId="23">
    <w:abstractNumId w:val="6"/>
  </w:num>
  <w:num w:numId="24">
    <w:abstractNumId w:val="22"/>
  </w:num>
  <w:num w:numId="25">
    <w:abstractNumId w:val="45"/>
  </w:num>
  <w:num w:numId="26">
    <w:abstractNumId w:val="16"/>
  </w:num>
  <w:num w:numId="27">
    <w:abstractNumId w:val="13"/>
  </w:num>
  <w:num w:numId="28">
    <w:abstractNumId w:val="39"/>
  </w:num>
  <w:num w:numId="29">
    <w:abstractNumId w:val="15"/>
  </w:num>
  <w:num w:numId="30">
    <w:abstractNumId w:val="38"/>
  </w:num>
  <w:num w:numId="31">
    <w:abstractNumId w:val="46"/>
  </w:num>
  <w:num w:numId="32">
    <w:abstractNumId w:val="19"/>
  </w:num>
  <w:num w:numId="33">
    <w:abstractNumId w:val="31"/>
  </w:num>
  <w:num w:numId="34">
    <w:abstractNumId w:val="10"/>
  </w:num>
  <w:num w:numId="35">
    <w:abstractNumId w:val="40"/>
  </w:num>
  <w:num w:numId="36">
    <w:abstractNumId w:val="29"/>
  </w:num>
  <w:num w:numId="37">
    <w:abstractNumId w:val="24"/>
  </w:num>
  <w:num w:numId="38">
    <w:abstractNumId w:val="41"/>
  </w:num>
  <w:num w:numId="39">
    <w:abstractNumId w:val="9"/>
  </w:num>
  <w:num w:numId="40">
    <w:abstractNumId w:val="2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B8028E"/>
    <w:rsid w:val="00011068"/>
    <w:rsid w:val="0001779D"/>
    <w:rsid w:val="000178F9"/>
    <w:rsid w:val="00017D8F"/>
    <w:rsid w:val="000320D2"/>
    <w:rsid w:val="00045DDA"/>
    <w:rsid w:val="00064207"/>
    <w:rsid w:val="00087827"/>
    <w:rsid w:val="00092CE6"/>
    <w:rsid w:val="0009327A"/>
    <w:rsid w:val="00093604"/>
    <w:rsid w:val="000A54AB"/>
    <w:rsid w:val="000B2E21"/>
    <w:rsid w:val="000C2638"/>
    <w:rsid w:val="000C473C"/>
    <w:rsid w:val="000D2176"/>
    <w:rsid w:val="000F5A54"/>
    <w:rsid w:val="0011653F"/>
    <w:rsid w:val="00133A1E"/>
    <w:rsid w:val="00145CB2"/>
    <w:rsid w:val="00147468"/>
    <w:rsid w:val="001533E8"/>
    <w:rsid w:val="00166624"/>
    <w:rsid w:val="00194AD5"/>
    <w:rsid w:val="001B36F8"/>
    <w:rsid w:val="001C4A47"/>
    <w:rsid w:val="001D72CC"/>
    <w:rsid w:val="002107BB"/>
    <w:rsid w:val="002124D8"/>
    <w:rsid w:val="00213328"/>
    <w:rsid w:val="00216046"/>
    <w:rsid w:val="002168D4"/>
    <w:rsid w:val="002219D4"/>
    <w:rsid w:val="0023394B"/>
    <w:rsid w:val="00236BB6"/>
    <w:rsid w:val="00254610"/>
    <w:rsid w:val="002604B0"/>
    <w:rsid w:val="00280768"/>
    <w:rsid w:val="002809B9"/>
    <w:rsid w:val="0029661E"/>
    <w:rsid w:val="002A5366"/>
    <w:rsid w:val="002B5140"/>
    <w:rsid w:val="002C187D"/>
    <w:rsid w:val="002C3933"/>
    <w:rsid w:val="002E0787"/>
    <w:rsid w:val="00310073"/>
    <w:rsid w:val="00314D66"/>
    <w:rsid w:val="00320555"/>
    <w:rsid w:val="0032293F"/>
    <w:rsid w:val="00326F55"/>
    <w:rsid w:val="00327299"/>
    <w:rsid w:val="00357352"/>
    <w:rsid w:val="00375C42"/>
    <w:rsid w:val="003856D6"/>
    <w:rsid w:val="00395711"/>
    <w:rsid w:val="003A6B78"/>
    <w:rsid w:val="003B00D6"/>
    <w:rsid w:val="003D080F"/>
    <w:rsid w:val="003F01DC"/>
    <w:rsid w:val="0040640B"/>
    <w:rsid w:val="0042370D"/>
    <w:rsid w:val="00426B0C"/>
    <w:rsid w:val="00441B91"/>
    <w:rsid w:val="0046457C"/>
    <w:rsid w:val="00465849"/>
    <w:rsid w:val="00472839"/>
    <w:rsid w:val="00472AB1"/>
    <w:rsid w:val="00476121"/>
    <w:rsid w:val="00481FFD"/>
    <w:rsid w:val="004862CC"/>
    <w:rsid w:val="00490FF2"/>
    <w:rsid w:val="00494F83"/>
    <w:rsid w:val="004A0403"/>
    <w:rsid w:val="004A211D"/>
    <w:rsid w:val="004B7768"/>
    <w:rsid w:val="004C38D4"/>
    <w:rsid w:val="00512D8B"/>
    <w:rsid w:val="005410AB"/>
    <w:rsid w:val="00545013"/>
    <w:rsid w:val="00567FC9"/>
    <w:rsid w:val="00570217"/>
    <w:rsid w:val="00576374"/>
    <w:rsid w:val="0058121E"/>
    <w:rsid w:val="005A5871"/>
    <w:rsid w:val="005A5CC5"/>
    <w:rsid w:val="005B7D4D"/>
    <w:rsid w:val="005D32D9"/>
    <w:rsid w:val="005D66A0"/>
    <w:rsid w:val="005D681B"/>
    <w:rsid w:val="005E347D"/>
    <w:rsid w:val="005E6BB9"/>
    <w:rsid w:val="005F7D0D"/>
    <w:rsid w:val="006027F3"/>
    <w:rsid w:val="00607B3B"/>
    <w:rsid w:val="00641E8D"/>
    <w:rsid w:val="006434E6"/>
    <w:rsid w:val="00644760"/>
    <w:rsid w:val="00657085"/>
    <w:rsid w:val="006627CE"/>
    <w:rsid w:val="00667308"/>
    <w:rsid w:val="006774A2"/>
    <w:rsid w:val="00683A77"/>
    <w:rsid w:val="00685B46"/>
    <w:rsid w:val="00685B77"/>
    <w:rsid w:val="0069223E"/>
    <w:rsid w:val="00692510"/>
    <w:rsid w:val="00693BD2"/>
    <w:rsid w:val="006B0B62"/>
    <w:rsid w:val="006B3331"/>
    <w:rsid w:val="006D2DBF"/>
    <w:rsid w:val="006D49D0"/>
    <w:rsid w:val="006D62A2"/>
    <w:rsid w:val="006E0D6A"/>
    <w:rsid w:val="00702A71"/>
    <w:rsid w:val="00707D14"/>
    <w:rsid w:val="00715162"/>
    <w:rsid w:val="00743A3F"/>
    <w:rsid w:val="00784DFF"/>
    <w:rsid w:val="007A166F"/>
    <w:rsid w:val="007A265C"/>
    <w:rsid w:val="007A39CB"/>
    <w:rsid w:val="007B14D6"/>
    <w:rsid w:val="007C1B74"/>
    <w:rsid w:val="007C7C1E"/>
    <w:rsid w:val="007E5DA3"/>
    <w:rsid w:val="00804D12"/>
    <w:rsid w:val="0083146D"/>
    <w:rsid w:val="00841B7D"/>
    <w:rsid w:val="00855306"/>
    <w:rsid w:val="00857009"/>
    <w:rsid w:val="0085713A"/>
    <w:rsid w:val="00857EF2"/>
    <w:rsid w:val="00867D04"/>
    <w:rsid w:val="00871C93"/>
    <w:rsid w:val="008755CE"/>
    <w:rsid w:val="008870A9"/>
    <w:rsid w:val="008B403A"/>
    <w:rsid w:val="008B464E"/>
    <w:rsid w:val="008C41F9"/>
    <w:rsid w:val="00905521"/>
    <w:rsid w:val="009069B5"/>
    <w:rsid w:val="00907029"/>
    <w:rsid w:val="00916C7F"/>
    <w:rsid w:val="00923642"/>
    <w:rsid w:val="00936696"/>
    <w:rsid w:val="00936CE5"/>
    <w:rsid w:val="009417CE"/>
    <w:rsid w:val="009470DE"/>
    <w:rsid w:val="009540CE"/>
    <w:rsid w:val="0097354B"/>
    <w:rsid w:val="00974E13"/>
    <w:rsid w:val="009765C7"/>
    <w:rsid w:val="00982273"/>
    <w:rsid w:val="009843EF"/>
    <w:rsid w:val="009A4E14"/>
    <w:rsid w:val="009A7880"/>
    <w:rsid w:val="009C3F05"/>
    <w:rsid w:val="009C41AC"/>
    <w:rsid w:val="009D5874"/>
    <w:rsid w:val="009E5411"/>
    <w:rsid w:val="009E59E8"/>
    <w:rsid w:val="009F01AE"/>
    <w:rsid w:val="009F77CE"/>
    <w:rsid w:val="00A00881"/>
    <w:rsid w:val="00A01724"/>
    <w:rsid w:val="00A16FD2"/>
    <w:rsid w:val="00A2630F"/>
    <w:rsid w:val="00A40A67"/>
    <w:rsid w:val="00A413C4"/>
    <w:rsid w:val="00A42868"/>
    <w:rsid w:val="00A43D7D"/>
    <w:rsid w:val="00A4491A"/>
    <w:rsid w:val="00A533A9"/>
    <w:rsid w:val="00A54B58"/>
    <w:rsid w:val="00A678DF"/>
    <w:rsid w:val="00A71995"/>
    <w:rsid w:val="00A72EC0"/>
    <w:rsid w:val="00A8523C"/>
    <w:rsid w:val="00A86B6C"/>
    <w:rsid w:val="00AB56A7"/>
    <w:rsid w:val="00AC68B2"/>
    <w:rsid w:val="00AD3066"/>
    <w:rsid w:val="00AE3D9B"/>
    <w:rsid w:val="00AE5979"/>
    <w:rsid w:val="00AE6CC7"/>
    <w:rsid w:val="00B05137"/>
    <w:rsid w:val="00B07ECB"/>
    <w:rsid w:val="00B11E4F"/>
    <w:rsid w:val="00B1293A"/>
    <w:rsid w:val="00B2312F"/>
    <w:rsid w:val="00B35138"/>
    <w:rsid w:val="00B42C7B"/>
    <w:rsid w:val="00B530FE"/>
    <w:rsid w:val="00B547DB"/>
    <w:rsid w:val="00B55198"/>
    <w:rsid w:val="00B65994"/>
    <w:rsid w:val="00B73211"/>
    <w:rsid w:val="00B8028E"/>
    <w:rsid w:val="00B827A4"/>
    <w:rsid w:val="00B97A31"/>
    <w:rsid w:val="00BA5996"/>
    <w:rsid w:val="00BB14DE"/>
    <w:rsid w:val="00BC0400"/>
    <w:rsid w:val="00BE1137"/>
    <w:rsid w:val="00BE4100"/>
    <w:rsid w:val="00BF1FEE"/>
    <w:rsid w:val="00BF3063"/>
    <w:rsid w:val="00BF6676"/>
    <w:rsid w:val="00C20DB4"/>
    <w:rsid w:val="00C20DDB"/>
    <w:rsid w:val="00C23869"/>
    <w:rsid w:val="00C35E06"/>
    <w:rsid w:val="00C458A8"/>
    <w:rsid w:val="00C53C5C"/>
    <w:rsid w:val="00C56D63"/>
    <w:rsid w:val="00C81AE8"/>
    <w:rsid w:val="00C91CEC"/>
    <w:rsid w:val="00C96C63"/>
    <w:rsid w:val="00CC417B"/>
    <w:rsid w:val="00CE2379"/>
    <w:rsid w:val="00D23BF2"/>
    <w:rsid w:val="00D4007E"/>
    <w:rsid w:val="00D46530"/>
    <w:rsid w:val="00D47375"/>
    <w:rsid w:val="00D6123A"/>
    <w:rsid w:val="00D65304"/>
    <w:rsid w:val="00D6559E"/>
    <w:rsid w:val="00D71A36"/>
    <w:rsid w:val="00D71D18"/>
    <w:rsid w:val="00D8221E"/>
    <w:rsid w:val="00D97026"/>
    <w:rsid w:val="00DA7D55"/>
    <w:rsid w:val="00DB40D5"/>
    <w:rsid w:val="00DB7AA9"/>
    <w:rsid w:val="00DC16BE"/>
    <w:rsid w:val="00DE1A6B"/>
    <w:rsid w:val="00DE33E5"/>
    <w:rsid w:val="00DF1820"/>
    <w:rsid w:val="00DF31E9"/>
    <w:rsid w:val="00E16AAB"/>
    <w:rsid w:val="00E24FDC"/>
    <w:rsid w:val="00E306B4"/>
    <w:rsid w:val="00E41509"/>
    <w:rsid w:val="00E55582"/>
    <w:rsid w:val="00E60AE3"/>
    <w:rsid w:val="00E971E8"/>
    <w:rsid w:val="00EA389A"/>
    <w:rsid w:val="00EB4315"/>
    <w:rsid w:val="00EB554A"/>
    <w:rsid w:val="00EC3E13"/>
    <w:rsid w:val="00EE5755"/>
    <w:rsid w:val="00EF2063"/>
    <w:rsid w:val="00F017BB"/>
    <w:rsid w:val="00F03B92"/>
    <w:rsid w:val="00F07879"/>
    <w:rsid w:val="00F13806"/>
    <w:rsid w:val="00F2049D"/>
    <w:rsid w:val="00F21B09"/>
    <w:rsid w:val="00F3276D"/>
    <w:rsid w:val="00F354BE"/>
    <w:rsid w:val="00F55144"/>
    <w:rsid w:val="00F55946"/>
    <w:rsid w:val="00F73969"/>
    <w:rsid w:val="00F84E06"/>
    <w:rsid w:val="00F90A36"/>
    <w:rsid w:val="00F9127D"/>
    <w:rsid w:val="00FA28FE"/>
    <w:rsid w:val="00FA708A"/>
    <w:rsid w:val="00FC329D"/>
    <w:rsid w:val="00FC456D"/>
    <w:rsid w:val="00FD20E8"/>
    <w:rsid w:val="00FE01C9"/>
    <w:rsid w:val="00FE31A1"/>
    <w:rsid w:val="00FF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8028E"/>
    <w:rPr>
      <w:rFonts w:ascii="Times New Roman" w:eastAsia="Times New Roman" w:hAnsi="Times New Roman"/>
      <w:sz w:val="28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28E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028E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028E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028E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028E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028E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028E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8028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80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8028E"/>
    <w:rPr>
      <w:rFonts w:eastAsia="Times New Roman" w:cs="Times New Roman"/>
      <w:b/>
      <w:sz w:val="28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802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B8028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B8028E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B8028E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8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8028E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8028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028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802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B8028E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B802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B8028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667308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eastAsia="Calibri"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80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8028E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802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8028E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B8028E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802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8028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8028E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B8028E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B8028E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B8028E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B8028E"/>
    <w:pPr>
      <w:numPr>
        <w:numId w:val="4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B8028E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B8028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">
    <w:name w:val="tekst"/>
    <w:basedOn w:val="Normalny"/>
    <w:next w:val="Normalny"/>
    <w:uiPriority w:val="99"/>
    <w:rsid w:val="00B8028E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B8028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8028E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8028E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B8028E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B8028E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B8028E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sandomier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@roze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7465</Words>
  <Characters>44793</Characters>
  <Application>Microsoft Office Word</Application>
  <DocSecurity>0</DocSecurity>
  <Lines>373</Lines>
  <Paragraphs>104</Paragraphs>
  <ScaleCrop>false</ScaleCrop>
  <Company>PGKiM</Company>
  <LinksUpToDate>false</LinksUpToDate>
  <CharactersWithSpaces>52154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Ślusarz</dc:creator>
  <cp:lastModifiedBy>WPrzyłucki</cp:lastModifiedBy>
  <cp:revision>2</cp:revision>
  <cp:lastPrinted>2015-01-15T13:05:00Z</cp:lastPrinted>
  <dcterms:created xsi:type="dcterms:W3CDTF">2015-01-19T12:40:00Z</dcterms:created>
  <dcterms:modified xsi:type="dcterms:W3CDTF">2015-01-19T12:40:00Z</dcterms:modified>
</cp:coreProperties>
</file>